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27FB26D" w14:textId="7779F1AD"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724532">
        <w:rPr>
          <w:rFonts w:asciiTheme="minorHAnsi" w:hAnsiTheme="minorHAnsi" w:cstheme="minorHAnsi"/>
          <w:b/>
          <w:bCs/>
        </w:rPr>
        <w:t xml:space="preserve">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1F3685" w:rsidRPr="00724532">
            <w:rPr>
              <w:rFonts w:asciiTheme="minorHAnsi" w:hAnsiTheme="minorHAnsi" w:cstheme="minorHAnsi"/>
              <w:b/>
            </w:rPr>
            <w:t>0</w:t>
          </w:r>
          <w:r w:rsidR="00724532" w:rsidRPr="00724532">
            <w:rPr>
              <w:rFonts w:asciiTheme="minorHAnsi" w:hAnsiTheme="minorHAnsi" w:cstheme="minorHAnsi"/>
              <w:b/>
            </w:rPr>
            <w:t>830</w:t>
          </w:r>
        </w:sdtContent>
      </w:sdt>
      <w:r w:rsidR="00DB64CE" w:rsidRPr="00724532">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5903E3" w:rsidRPr="00724532">
            <w:rPr>
              <w:rFonts w:asciiTheme="minorHAnsi" w:hAnsiTheme="minorHAnsi" w:cstheme="minorHAnsi"/>
              <w:b/>
            </w:rPr>
            <w:t>2023</w:t>
          </w:r>
        </w:sdtContent>
      </w:sdt>
      <w:r w:rsidR="00DB64CE" w:rsidRPr="00724532">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7154FA96"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Pr>
          <w:rFonts w:ascii="Calibri" w:hAnsi="Calibri" w:cs="Calibri"/>
        </w:rPr>
        <w:t xml:space="preserve">, </w:t>
      </w:r>
      <w:r w:rsidR="00AB23E9" w:rsidRPr="00AB23E9">
        <w:rPr>
          <w:rFonts w:ascii="Calibri" w:hAnsi="Calibri" w:cs="Calibri"/>
        </w:rPr>
        <w:t xml:space="preserve"> </w:t>
      </w:r>
      <w:r w:rsidR="00AB23E9" w:rsidRPr="00F743DA">
        <w:rPr>
          <w:rFonts w:ascii="Calibri" w:hAnsi="Calibri" w:cs="Calibri"/>
          <w:highlight w:val="yellow"/>
        </w:rPr>
        <w:t xml:space="preserve">por intermédio </w:t>
      </w:r>
      <w:sdt>
        <w:sdtPr>
          <w:rPr>
            <w:rFonts w:asciiTheme="minorHAnsi" w:hAnsiTheme="minorHAnsi" w:cstheme="minorHAnsi"/>
            <w:highlight w:val="yellow"/>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0751F0">
            <w:rPr>
              <w:rFonts w:asciiTheme="minorHAnsi" w:hAnsiTheme="minorHAnsi" w:cstheme="minorHAnsi"/>
              <w:highlight w:val="yellow"/>
            </w:rPr>
            <w:t>do Centro de Ciências Tecnológicas</w:t>
          </w:r>
        </w:sdtContent>
      </w:sdt>
      <w:r w:rsidR="00AB23E9" w:rsidRPr="00F743DA">
        <w:rPr>
          <w:rFonts w:ascii="Calibri" w:hAnsi="Calibri" w:cs="Calibri"/>
          <w:highlight w:val="yellow"/>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de </w:t>
      </w:r>
      <w:r w:rsidR="007D78C9" w:rsidRPr="00DB64CE">
        <w:rPr>
          <w:rFonts w:asciiTheme="minorHAnsi" w:hAnsiTheme="minorHAnsi" w:cstheme="minorHAnsi"/>
          <w:highlight w:val="yellow"/>
        </w:rPr>
        <w:t xml:space="preserve">menor preço </w:t>
      </w:r>
      <w:sdt>
        <w:sdtPr>
          <w:rPr>
            <w:rFonts w:asciiTheme="minorHAnsi" w:hAnsiTheme="minorHAnsi" w:cstheme="minorHAnsi"/>
            <w:highlight w:val="yellow"/>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0751F0">
            <w:rPr>
              <w:rFonts w:asciiTheme="minorHAnsi" w:hAnsiTheme="minorHAnsi" w:cstheme="minorHAnsi"/>
              <w:highlight w:val="yellow"/>
            </w:rPr>
            <w:t>por lote</w:t>
          </w:r>
        </w:sdtContent>
      </w:sdt>
      <w:r w:rsidR="007D78C9" w:rsidRPr="00DB64CE">
        <w:rPr>
          <w:rFonts w:asciiTheme="minorHAnsi" w:hAnsiTheme="minorHAnsi" w:cstheme="minorHAnsi"/>
          <w:highlight w:val="yellow"/>
        </w:rPr>
        <w:t>,</w:t>
      </w:r>
      <w:r w:rsidR="007D78C9" w:rsidRPr="00DB64CE">
        <w:rPr>
          <w:rFonts w:asciiTheme="minorHAnsi" w:hAnsiTheme="minorHAnsi" w:cstheme="minorHAnsi"/>
        </w:rPr>
        <w:t xml:space="preserve"> </w:t>
      </w:r>
      <w:r w:rsidRPr="00DB64CE">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6228148B" w:rsidR="00733A11" w:rsidRPr="000751F0" w:rsidRDefault="00733A11" w:rsidP="00561506">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561506" w:rsidRPr="00561506">
        <w:rPr>
          <w:rFonts w:ascii="Calibri" w:hAnsi="Calibri" w:cs="Calibri"/>
          <w:b/>
          <w:shd w:val="clear" w:color="auto" w:fill="FFFFFF"/>
        </w:rPr>
        <w:t>Contratação de empresa para prestação de serviços de Chaveiro com fornecimento de peças para o Centro da UDESC em Joinville (CCT)</w:t>
      </w:r>
      <w:r w:rsidR="0053256E">
        <w:rPr>
          <w:rFonts w:ascii="Calibri" w:hAnsi="Calibri" w:cs="Calibri"/>
          <w:b/>
          <w:shd w:val="clear" w:color="auto" w:fill="FFFFFF"/>
        </w:rPr>
        <w:t xml:space="preserve"> e em São Bento do Sul (CEPLAN)</w:t>
      </w:r>
      <w:r w:rsidR="0024214F" w:rsidRPr="000751F0">
        <w:rPr>
          <w:rFonts w:ascii="Calibri" w:hAnsi="Calibri" w:cs="Calibri"/>
        </w:rPr>
        <w:t xml:space="preserve">, </w:t>
      </w:r>
      <w:r w:rsidRPr="000751F0">
        <w:rPr>
          <w:rFonts w:ascii="Calibri" w:hAnsi="Calibri" w:cs="Calibri"/>
        </w:rPr>
        <w:t xml:space="preserve">conforme especificações constantes do </w:t>
      </w:r>
      <w:r w:rsidRPr="000751F0">
        <w:rPr>
          <w:rFonts w:ascii="Calibri" w:hAnsi="Calibri" w:cs="Calibri"/>
          <w:b/>
          <w:bCs/>
        </w:rPr>
        <w:t xml:space="preserve">Anexo </w:t>
      </w:r>
      <w:r w:rsidR="00082D65" w:rsidRPr="000751F0">
        <w:rPr>
          <w:rFonts w:ascii="Calibri" w:hAnsi="Calibri" w:cs="Calibri"/>
          <w:b/>
          <w:bCs/>
        </w:rPr>
        <w:t>I</w:t>
      </w:r>
      <w:r w:rsidR="00B44B3A" w:rsidRPr="000751F0">
        <w:rPr>
          <w:rFonts w:ascii="Calibri" w:hAnsi="Calibri" w:cs="Calibri"/>
          <w:b/>
          <w:bCs/>
        </w:rPr>
        <w:t xml:space="preserve"> e I</w:t>
      </w:r>
      <w:r w:rsidRPr="000751F0">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4D76DEAC" w:rsidR="001E3636" w:rsidRDefault="000751F0" w:rsidP="001E3636">
      <w:pPr>
        <w:jc w:val="center"/>
        <w:rPr>
          <w:rFonts w:ascii="Calibri" w:hAnsi="Calibri"/>
          <w:b/>
          <w:highlight w:val="yellow"/>
        </w:rPr>
      </w:pPr>
      <w:r>
        <w:rPr>
          <w:rFonts w:ascii="Calibri" w:hAnsi="Calibri"/>
          <w:b/>
          <w:highlight w:val="yellow"/>
        </w:rPr>
        <w:t>LOTES</w:t>
      </w:r>
      <w:r w:rsidR="00572C68">
        <w:rPr>
          <w:rFonts w:ascii="Calibri" w:hAnsi="Calibri"/>
          <w:b/>
          <w:highlight w:val="yellow"/>
        </w:rPr>
        <w:t xml:space="preserve"> 02, 03 e 04</w:t>
      </w:r>
      <w:r>
        <w:rPr>
          <w:rFonts w:ascii="Calibri" w:hAnsi="Calibri"/>
          <w:b/>
          <w:highlight w:val="yellow"/>
        </w:rPr>
        <w:t xml:space="preserve"> </w:t>
      </w:r>
      <w:r w:rsidR="00B44B3A">
        <w:rPr>
          <w:rFonts w:ascii="Calibri" w:hAnsi="Calibri"/>
          <w:b/>
          <w:highlight w:val="yellow"/>
        </w:rPr>
        <w:t xml:space="preserve">DO </w:t>
      </w:r>
      <w:r w:rsidR="00AA13C7" w:rsidRPr="00D019CC">
        <w:rPr>
          <w:rFonts w:ascii="Calibri" w:hAnsi="Calibri"/>
          <w:b/>
          <w:highlight w:val="yellow"/>
        </w:rPr>
        <w:t xml:space="preserve">PROCESSO </w:t>
      </w:r>
      <w:r w:rsidR="00B44B3A">
        <w:rPr>
          <w:rFonts w:ascii="Calibri" w:hAnsi="Calibri"/>
          <w:b/>
          <w:highlight w:val="yellow"/>
        </w:rPr>
        <w:t xml:space="preserve">SÃO </w:t>
      </w:r>
      <w:r w:rsidR="00AA13C7" w:rsidRPr="00D019CC">
        <w:rPr>
          <w:rFonts w:ascii="Calibri" w:hAnsi="Calibri"/>
          <w:b/>
          <w:highlight w:val="yellow"/>
        </w:rPr>
        <w:t>EXCLUSIVO</w:t>
      </w:r>
      <w:r w:rsidR="00B44B3A">
        <w:rPr>
          <w:rFonts w:ascii="Calibri" w:hAnsi="Calibri"/>
          <w:b/>
          <w:highlight w:val="yellow"/>
        </w:rPr>
        <w:t>S</w:t>
      </w:r>
      <w:r w:rsidR="00AA13C7" w:rsidRPr="00D019CC">
        <w:rPr>
          <w:rFonts w:ascii="Calibri" w:hAnsi="Calibri"/>
          <w:b/>
          <w:highlight w:val="yellow"/>
        </w:rPr>
        <w:t xml:space="preserve"> PARA MICROEMPRESAS E EMPRESAS DE PEQUENO </w:t>
      </w:r>
      <w:r w:rsidR="00DB5D35" w:rsidRPr="00DB5D35">
        <w:rPr>
          <w:rFonts w:ascii="Calibri" w:hAnsi="Calibri"/>
          <w:b/>
          <w:highlight w:val="yellow"/>
        </w:rPr>
        <w:t>PORTE</w:t>
      </w:r>
      <w:r w:rsidR="00B44B3A">
        <w:rPr>
          <w:rFonts w:ascii="Calibri" w:hAnsi="Calibri"/>
          <w:b/>
          <w:highlight w:val="yellow"/>
        </w:rPr>
        <w:t>.</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76D43564" w:rsidR="00733A11" w:rsidRPr="00F743DA" w:rsidRDefault="00733A11">
      <w:pPr>
        <w:pStyle w:val="Contedodoquadro"/>
        <w:rPr>
          <w:rFonts w:asciiTheme="minorHAnsi" w:hAnsiTheme="minorHAnsi" w:cstheme="minorHAnsi"/>
          <w:szCs w:val="24"/>
        </w:rPr>
      </w:pPr>
      <w:r w:rsidRPr="00803FF1">
        <w:rPr>
          <w:rFonts w:asciiTheme="minorHAnsi" w:hAnsiTheme="minorHAnsi" w:cstheme="minorHAnsi"/>
          <w:b/>
          <w:bCs/>
          <w:highlight w:val="yellow"/>
        </w:rPr>
        <w:t>e-mail:</w:t>
      </w:r>
      <w:r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0751F0">
            <w:rPr>
              <w:rFonts w:asciiTheme="minorHAnsi" w:hAnsiTheme="minorHAnsi" w:cstheme="minorHAnsi"/>
              <w:highlight w:val="yellow"/>
            </w:rPr>
            <w:t>clico.cct@udesc.br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0153311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w:t>
      </w:r>
      <w:r w:rsidR="00E0183F">
        <w:rPr>
          <w:rFonts w:ascii="Calibri" w:hAnsi="Calibri" w:cs="Calibri"/>
          <w:b/>
        </w:rPr>
        <w:t>08</w:t>
      </w:r>
      <w:r w:rsidRPr="00AB23E9">
        <w:rPr>
          <w:rFonts w:ascii="Calibri" w:hAnsi="Calibri" w:cs="Calibri"/>
          <w:b/>
        </w:rPr>
        <w:t>h</w:t>
      </w:r>
      <w:r w:rsidR="00E0183F">
        <w:rPr>
          <w:rFonts w:ascii="Calibri" w:hAnsi="Calibri" w:cs="Calibri"/>
          <w:b/>
        </w:rPr>
        <w:t>0</w:t>
      </w:r>
      <w:r w:rsidR="009F2BD8">
        <w:rPr>
          <w:rFonts w:ascii="Calibri" w:hAnsi="Calibri" w:cs="Calibri"/>
          <w:b/>
        </w:rPr>
        <w:t>0 min</w:t>
      </w:r>
      <w:r w:rsidRPr="00AB23E9">
        <w:rPr>
          <w:rFonts w:ascii="Calibri" w:hAnsi="Calibri" w:cs="Calibri"/>
          <w:b/>
        </w:rPr>
        <w:t xml:space="preserve">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06-17T00:00:00Z">
            <w:dateFormat w:val="dd/MM/yyyy"/>
            <w:lid w:val="pt-BR"/>
            <w:storeMappedDataAs w:val="dateTime"/>
            <w:calendar w:val="gregorian"/>
          </w:date>
        </w:sdtPr>
        <w:sdtEndPr/>
        <w:sdtContent>
          <w:r w:rsidR="00C952A5">
            <w:rPr>
              <w:rFonts w:asciiTheme="minorHAnsi" w:hAnsiTheme="minorHAnsi" w:cstheme="minorHAnsi"/>
              <w:b/>
            </w:rPr>
            <w:t>17/06/2023</w:t>
          </w:r>
        </w:sdtContent>
      </w:sdt>
      <w:r w:rsidR="00DB64CE" w:rsidRPr="00DB64CE">
        <w:rPr>
          <w:rFonts w:asciiTheme="minorHAnsi" w:hAnsiTheme="minorHAnsi" w:cstheme="minorHAnsi"/>
          <w:b/>
        </w:rPr>
        <w:t>.</w:t>
      </w:r>
    </w:p>
    <w:p w14:paraId="298E6837" w14:textId="6ACFFF86"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9F2BD8">
        <w:rPr>
          <w:rFonts w:ascii="Calibri" w:hAnsi="Calibri" w:cs="Calibri"/>
          <w:b/>
        </w:rPr>
        <w:t>3</w:t>
      </w:r>
      <w:r w:rsidR="001C071A">
        <w:rPr>
          <w:rFonts w:ascii="Calibri" w:hAnsi="Calibri" w:cs="Calibri"/>
          <w:b/>
        </w:rPr>
        <w:t>h</w:t>
      </w:r>
      <w:r w:rsidR="009F2BD8">
        <w:rPr>
          <w:rFonts w:ascii="Calibri" w:hAnsi="Calibri" w:cs="Calibri"/>
          <w:b/>
        </w:rPr>
        <w:t>30 min</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07-03T00:00:00Z">
            <w:dateFormat w:val="dd/MM/yyyy"/>
            <w:lid w:val="pt-BR"/>
            <w:storeMappedDataAs w:val="dateTime"/>
            <w:calendar w:val="gregorian"/>
          </w:date>
        </w:sdtPr>
        <w:sdtEndPr/>
        <w:sdtContent>
          <w:r w:rsidR="00870E6A">
            <w:rPr>
              <w:rFonts w:asciiTheme="minorHAnsi" w:hAnsiTheme="minorHAnsi" w:cstheme="minorHAnsi"/>
              <w:b/>
            </w:rPr>
            <w:t>03/07/2023</w:t>
          </w:r>
        </w:sdtContent>
      </w:sdt>
      <w:r w:rsidR="00DB64CE" w:rsidRPr="00DB64CE">
        <w:rPr>
          <w:rFonts w:asciiTheme="minorHAnsi" w:hAnsiTheme="minorHAnsi" w:cstheme="minorHAnsi"/>
          <w:b/>
        </w:rPr>
        <w:t>.</w:t>
      </w:r>
      <w:bookmarkStart w:id="0" w:name="_GoBack"/>
      <w:bookmarkEnd w:id="0"/>
    </w:p>
    <w:p w14:paraId="5740D794" w14:textId="3956029E"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1.3 – Início da disputa: a partir das 14h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07-03T00:00:00Z">
            <w:dateFormat w:val="dd/MM/yyyy"/>
            <w:lid w:val="pt-BR"/>
            <w:storeMappedDataAs w:val="dateTime"/>
            <w:calendar w:val="gregorian"/>
          </w:date>
        </w:sdtPr>
        <w:sdtEndPr/>
        <w:sdtContent>
          <w:r w:rsidR="00870E6A">
            <w:rPr>
              <w:rFonts w:asciiTheme="minorHAnsi" w:hAnsiTheme="minorHAnsi" w:cstheme="minorHAnsi"/>
              <w:b/>
            </w:rPr>
            <w:t>03/07/2023</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w:t>
      </w:r>
      <w:proofErr w:type="gramStart"/>
      <w:r w:rsidRPr="00937F04">
        <w:rPr>
          <w:rFonts w:ascii="Calibri" w:hAnsi="Calibri" w:cs="Calibri"/>
        </w:rPr>
        <w:t>Quantitativo(</w:t>
      </w:r>
      <w:proofErr w:type="gramEnd"/>
      <w:r w:rsidRPr="00937F04">
        <w:rPr>
          <w:rFonts w:ascii="Calibri" w:hAnsi="Calibri" w:cs="Calibri"/>
        </w:rPr>
        <w:t>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w:t>
      </w:r>
      <w:proofErr w:type="gramStart"/>
      <w:r w:rsidRPr="00937F04">
        <w:rPr>
          <w:rFonts w:ascii="Calibri" w:hAnsi="Calibri" w:cs="Calibri"/>
        </w:rPr>
        <w:t>proposta(</w:t>
      </w:r>
      <w:proofErr w:type="gramEnd"/>
      <w:r w:rsidRPr="00937F04">
        <w:rPr>
          <w:rFonts w:ascii="Calibri" w:hAnsi="Calibri" w:cs="Calibri"/>
        </w:rPr>
        <w:t xml:space="preserve">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1"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35392DA"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w:t>
      </w:r>
      <w:proofErr w:type="gramStart"/>
      <w:r w:rsidRPr="00A71F98">
        <w:rPr>
          <w:rFonts w:ascii="Calibri" w:hAnsi="Calibri" w:cs="Calibri"/>
          <w:bCs/>
          <w:color w:val="000000"/>
        </w:rPr>
        <w:t>de  acessos</w:t>
      </w:r>
      <w:proofErr w:type="gramEnd"/>
      <w:r w:rsidRPr="00A71F98">
        <w:rPr>
          <w:rFonts w:ascii="Calibri" w:hAnsi="Calibri" w:cs="Calibri"/>
          <w:bCs/>
          <w:color w:val="000000"/>
        </w:rPr>
        <w:t xml:space="preserve">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w:t>
      </w:r>
      <w:proofErr w:type="gramStart"/>
      <w:r w:rsidRPr="00A71F98">
        <w:rPr>
          <w:rFonts w:ascii="Calibri" w:hAnsi="Calibri" w:cs="Calibri"/>
        </w:rPr>
        <w:t>De acordo com</w:t>
      </w:r>
      <w:proofErr w:type="gramEnd"/>
      <w:r w:rsidRPr="00A71F98">
        <w:rPr>
          <w:rFonts w:ascii="Calibri" w:hAnsi="Calibri" w:cs="Calibri"/>
        </w:rPr>
        <w:t xml:space="preserve">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561506">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561506">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00B531D6" w14:textId="67077061" w:rsidR="00863E3F" w:rsidRDefault="00863E3F" w:rsidP="00561506">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r w:rsidR="00561506">
        <w:rPr>
          <w:rFonts w:ascii="Calibri" w:hAnsi="Calibri" w:cs="Calibri"/>
        </w:rPr>
        <w:t xml:space="preserve"> </w:t>
      </w: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561506">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rsidP="00561506">
      <w:pPr>
        <w:pStyle w:val="Contedodoquadro"/>
        <w:tabs>
          <w:tab w:val="left" w:pos="2552"/>
        </w:tabs>
        <w:rPr>
          <w:rFonts w:ascii="Calibri" w:hAnsi="Calibri" w:cs="Calibri"/>
          <w:sz w:val="12"/>
          <w:szCs w:val="12"/>
        </w:rPr>
      </w:pPr>
    </w:p>
    <w:p w14:paraId="27D8F3C9" w14:textId="77777777" w:rsidR="00733A11" w:rsidRPr="00423FB4" w:rsidRDefault="00D773AC" w:rsidP="00561506">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rsidP="00561506">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rsidP="00561506">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rsidP="00561506">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561506">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561506">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lastRenderedPageBreak/>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proofErr w:type="gramStart"/>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w:t>
      </w:r>
      <w:proofErr w:type="gramEnd"/>
      <w:r w:rsidR="009F4742" w:rsidRPr="009F4742">
        <w:rPr>
          <w:rFonts w:ascii="Calibri" w:hAnsi="Calibri" w:cs="Calibri"/>
        </w:rPr>
        <w:t xml:space="preserve"> o valor unitário de cada item, expresso em reais, com no máximo 02 (duas) casas</w:t>
      </w:r>
    </w:p>
    <w:p w14:paraId="534E0240" w14:textId="77777777" w:rsidR="003660A0" w:rsidRDefault="009F4742" w:rsidP="009F4742">
      <w:pPr>
        <w:jc w:val="both"/>
        <w:rPr>
          <w:rFonts w:ascii="Calibri" w:hAnsi="Calibri" w:cs="Calibri"/>
        </w:rPr>
      </w:pPr>
      <w:proofErr w:type="gramStart"/>
      <w:r w:rsidRPr="009F4742">
        <w:rPr>
          <w:rFonts w:ascii="Calibri" w:hAnsi="Calibri" w:cs="Calibri"/>
        </w:rPr>
        <w:t>decimais</w:t>
      </w:r>
      <w:proofErr w:type="gramEnd"/>
      <w:r w:rsidRPr="009F4742">
        <w:rPr>
          <w:rFonts w:ascii="Calibri" w:hAnsi="Calibri" w:cs="Calibri"/>
        </w:rPr>
        <w:t>,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proofErr w:type="gramStart"/>
      <w:r w:rsidRPr="009F4742">
        <w:rPr>
          <w:rFonts w:ascii="Calibri" w:hAnsi="Calibri" w:cs="Calibri"/>
        </w:rPr>
        <w:t>por</w:t>
      </w:r>
      <w:proofErr w:type="gramEnd"/>
      <w:r w:rsidRPr="009F4742">
        <w:rPr>
          <w:rFonts w:ascii="Calibri" w:hAnsi="Calibri" w:cs="Calibri"/>
        </w:rPr>
        <w:t xml:space="preserve">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 xml:space="preserve">O prazo de entrega </w:t>
      </w:r>
      <w:proofErr w:type="gramStart"/>
      <w:r w:rsidR="009F4742" w:rsidRPr="00937F04">
        <w:rPr>
          <w:rFonts w:ascii="Calibri" w:hAnsi="Calibri" w:cs="Calibri"/>
        </w:rPr>
        <w:t>do(</w:t>
      </w:r>
      <w:proofErr w:type="gramEnd"/>
      <w:r w:rsidR="009F4742" w:rsidRPr="00937F04">
        <w:rPr>
          <w:rFonts w:ascii="Calibri" w:hAnsi="Calibri" w:cs="Calibri"/>
        </w:rPr>
        <w:t>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35902EA8"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w:t>
      </w:r>
      <w:r w:rsidR="006A5EB8">
        <w:rPr>
          <w:rFonts w:ascii="Calibri" w:hAnsi="Calibri" w:cs="Calibri"/>
        </w:rPr>
        <w:t>01</w:t>
      </w:r>
      <w:r w:rsidR="009F4742" w:rsidRPr="009F4742">
        <w:rPr>
          <w:rFonts w:ascii="Calibri" w:hAnsi="Calibri" w:cs="Calibri"/>
        </w:rPr>
        <w:t xml:space="preserve"> (</w:t>
      </w:r>
      <w:r w:rsidR="006A5EB8">
        <w:rPr>
          <w:rFonts w:ascii="Calibri" w:hAnsi="Calibri" w:cs="Calibri"/>
        </w:rPr>
        <w:t>um</w:t>
      </w:r>
      <w:r w:rsidR="009F4742" w:rsidRPr="009F4742">
        <w:rPr>
          <w:rFonts w:ascii="Calibri" w:hAnsi="Calibri" w:cs="Calibri"/>
        </w:rPr>
        <w:t xml:space="preserve">) </w:t>
      </w:r>
      <w:r w:rsidR="006A5EB8">
        <w:rPr>
          <w:rFonts w:ascii="Calibri" w:hAnsi="Calibri" w:cs="Calibri"/>
        </w:rPr>
        <w:t>dia útil</w:t>
      </w:r>
      <w:r w:rsidR="009F4742" w:rsidRPr="009F4742">
        <w:rPr>
          <w:rFonts w:ascii="Calibri" w:hAnsi="Calibri" w:cs="Calibri"/>
        </w:rPr>
        <w:t>,</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proofErr w:type="gramStart"/>
      <w:r w:rsidRPr="009F4742">
        <w:rPr>
          <w:rFonts w:ascii="Calibri" w:hAnsi="Calibri" w:cs="Calibri"/>
        </w:rPr>
        <w:t>primeira</w:t>
      </w:r>
      <w:proofErr w:type="gramEnd"/>
      <w:r w:rsidRPr="009F4742">
        <w:rPr>
          <w:rFonts w:ascii="Calibri" w:hAnsi="Calibri" w:cs="Calibri"/>
        </w:rPr>
        <w:t xml:space="preserve">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proofErr w:type="gramStart"/>
      <w:r w:rsidRPr="00D67F2A">
        <w:rPr>
          <w:rFonts w:ascii="Calibri" w:hAnsi="Calibri" w:cs="Calibri"/>
          <w:sz w:val="24"/>
        </w:rPr>
        <w:t>acompanhada</w:t>
      </w:r>
      <w:proofErr w:type="gramEnd"/>
      <w:r w:rsidRPr="00D67F2A">
        <w:rPr>
          <w:rFonts w:ascii="Calibri" w:hAnsi="Calibri" w:cs="Calibri"/>
          <w:sz w:val="24"/>
        </w:rPr>
        <w:t xml:space="preserve">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proofErr w:type="gramStart"/>
      <w:r w:rsidRPr="00D67F2A">
        <w:rPr>
          <w:rFonts w:ascii="Calibri" w:hAnsi="Calibri" w:cs="Calibri"/>
          <w:shd w:val="clear" w:color="auto" w:fill="FFFFFF"/>
        </w:rPr>
        <w:t>para</w:t>
      </w:r>
      <w:proofErr w:type="gramEnd"/>
      <w:r w:rsidRPr="00D67F2A">
        <w:rPr>
          <w:rFonts w:ascii="Calibri" w:hAnsi="Calibri" w:cs="Calibri"/>
          <w:shd w:val="clear" w:color="auto" w:fill="FFFFFF"/>
        </w:rPr>
        <w:t xml:space="preserve">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w:t>
      </w:r>
      <w:proofErr w:type="spellStart"/>
      <w:r w:rsidR="00733A11" w:rsidRPr="00937F04">
        <w:rPr>
          <w:rFonts w:ascii="Calibri" w:hAnsi="Calibri" w:cs="Calibri"/>
        </w:rPr>
        <w:t>habilitatórias</w:t>
      </w:r>
      <w:proofErr w:type="spellEnd"/>
      <w:r w:rsidR="00733A11" w:rsidRPr="00937F04">
        <w:rPr>
          <w:rFonts w:ascii="Calibri" w:hAnsi="Calibri" w:cs="Calibri"/>
        </w:rPr>
        <w:t xml:space="preserve">,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296179EE"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 xml:space="preserve">O CCF que apresentar Situação Cadastral com alguma restrição nos documentos por ele abrangidos, o pregoeiro ou equipe de apoio comunicará por meio eletrônico, a obrigatoriedade do encaminhamento de documento hábil </w:t>
      </w:r>
      <w:r w:rsidR="006A5EB8">
        <w:rPr>
          <w:rFonts w:ascii="Calibri" w:hAnsi="Calibri" w:cs="Calibri"/>
          <w:sz w:val="24"/>
          <w:szCs w:val="24"/>
          <w:shd w:val="clear" w:color="auto" w:fill="FFFFFF"/>
        </w:rPr>
        <w:t>correspondente no prazo de até 6</w:t>
      </w:r>
      <w:r w:rsidR="0038320F" w:rsidRPr="00D04705">
        <w:rPr>
          <w:rFonts w:ascii="Calibri" w:hAnsi="Calibri" w:cs="Calibri"/>
          <w:sz w:val="24"/>
          <w:szCs w:val="24"/>
          <w:shd w:val="clear" w:color="auto" w:fill="FFFFFF"/>
        </w:rPr>
        <w:t>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561506">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561506">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 xml:space="preserve">Os licitantes que se encontrarem em recuperação judicial ou extrajudicial devem demonstrar </w:t>
      </w:r>
      <w:r w:rsidR="0038320F" w:rsidRPr="00E83BA1">
        <w:rPr>
          <w:rFonts w:ascii="Calibri" w:hAnsi="Calibri"/>
        </w:rPr>
        <w:lastRenderedPageBreak/>
        <w:t>todos os demais requisitos para habilitação econômico-financeira, como qualquer licitante.</w:t>
      </w:r>
    </w:p>
    <w:p w14:paraId="3EA7A1E0" w14:textId="77777777" w:rsidR="00FC4BC6" w:rsidRPr="00FC4BC6" w:rsidRDefault="00657F42" w:rsidP="0056150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3EC4D3B3"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D84E0F">
        <w:rPr>
          <w:rFonts w:asciiTheme="minorHAnsi" w:hAnsiTheme="minorHAnsi" w:cstheme="minorHAnsi"/>
          <w:b/>
          <w:highlight w:val="yellow"/>
        </w:rPr>
        <w:t xml:space="preserve">menor preço </w:t>
      </w:r>
      <w:sdt>
        <w:sdtPr>
          <w:rPr>
            <w:rFonts w:asciiTheme="minorHAnsi" w:hAnsiTheme="minorHAnsi" w:cstheme="minorHAnsi"/>
            <w:b/>
            <w:highlight w:val="yellow"/>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D85D00">
            <w:rPr>
              <w:rFonts w:asciiTheme="minorHAnsi" w:hAnsiTheme="minorHAnsi" w:cstheme="minorHAnsi"/>
              <w:b/>
              <w:highlight w:val="yellow"/>
            </w:rPr>
            <w:t>por lote</w:t>
          </w:r>
        </w:sdtContent>
      </w:sdt>
      <w:r w:rsidR="00D84E0F" w:rsidRPr="00D84E0F">
        <w:rPr>
          <w:rFonts w:asciiTheme="minorHAnsi" w:hAnsiTheme="minorHAnsi" w:cstheme="minorHAnsi"/>
          <w:b/>
          <w:highlight w:val="yellow"/>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w:t>
      </w:r>
      <w:proofErr w:type="spellStart"/>
      <w:r w:rsidRPr="00F36B64">
        <w:rPr>
          <w:rFonts w:ascii="Calibri" w:hAnsi="Calibri" w:cs="Calibri"/>
        </w:rPr>
        <w:t>login</w:t>
      </w:r>
      <w:proofErr w:type="spellEnd"/>
      <w:r w:rsidRPr="00F36B64">
        <w:rPr>
          <w:rFonts w:ascii="Calibri" w:hAnsi="Calibri" w:cs="Calibri"/>
        </w:rPr>
        <w:t>, acessando o processo eletrônico, botão “Impugnação”.</w:t>
      </w:r>
    </w:p>
    <w:p w14:paraId="292E14E7" w14:textId="440FB19F"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pelo </w:t>
      </w:r>
      <w:r w:rsidR="00D84E0F" w:rsidRPr="00803FF1">
        <w:rPr>
          <w:rFonts w:asciiTheme="minorHAnsi" w:hAnsiTheme="minorHAnsi" w:cstheme="minorHAnsi"/>
          <w:b/>
          <w:bCs/>
          <w:highlight w:val="yellow"/>
        </w:rPr>
        <w:t>e-mail:</w:t>
      </w:r>
      <w:r w:rsidR="00D84E0F"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D85D00">
            <w:rPr>
              <w:rFonts w:asciiTheme="minorHAnsi" w:hAnsiTheme="minorHAnsi" w:cstheme="minorHAnsi"/>
              <w:highlight w:val="yellow"/>
            </w:rPr>
            <w:t>clico.cct@udesc.br</w:t>
          </w:r>
        </w:sdtContent>
      </w:sdt>
      <w:r w:rsidRPr="00F36B64">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lastRenderedPageBreak/>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42551F92"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w:t>
      </w:r>
      <w:r w:rsidR="009D43BF">
        <w:rPr>
          <w:rFonts w:ascii="Calibri" w:hAnsi="Calibri" w:cs="Calibri"/>
          <w:szCs w:val="24"/>
        </w:rPr>
        <w:t>, Ordem de Serviço (OS)</w:t>
      </w:r>
      <w:r w:rsidRPr="00937F04">
        <w:rPr>
          <w:rFonts w:ascii="Calibri" w:hAnsi="Calibri" w:cs="Calibri"/>
          <w:szCs w:val="24"/>
        </w:rPr>
        <w:t xml:space="preserve"> ou </w:t>
      </w:r>
      <w:r w:rsidR="000A37B7">
        <w:rPr>
          <w:rFonts w:ascii="Calibri" w:hAnsi="Calibri" w:cs="Calibri"/>
          <w:szCs w:val="24"/>
        </w:rPr>
        <w:t>Contrato</w:t>
      </w:r>
      <w:r w:rsidRPr="00937F04">
        <w:rPr>
          <w:rFonts w:ascii="Calibri" w:hAnsi="Calibri" w:cs="Calibri"/>
          <w:szCs w:val="24"/>
        </w:rPr>
        <w:t>;</w:t>
      </w:r>
    </w:p>
    <w:p w14:paraId="540DED68" w14:textId="13ACF960"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proofErr w:type="gramStart"/>
      <w:r w:rsidR="00333F74" w:rsidRPr="005D7B10">
        <w:rPr>
          <w:rFonts w:ascii="Calibri" w:hAnsi="Calibri" w:cs="Calibri"/>
          <w:szCs w:val="24"/>
        </w:rPr>
        <w:t>conforme Anexo</w:t>
      </w:r>
      <w:proofErr w:type="gramEnd"/>
      <w:r w:rsidR="00333F74" w:rsidRPr="005D7B10">
        <w:rPr>
          <w:rFonts w:ascii="Calibri" w:hAnsi="Calibri" w:cs="Calibri"/>
          <w:szCs w:val="24"/>
        </w:rPr>
        <w:t xml:space="preserve">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009D43BF">
        <w:rPr>
          <w:rFonts w:ascii="Calibri" w:hAnsi="Calibri" w:cs="Calibri"/>
          <w:szCs w:val="24"/>
        </w:rPr>
        <w:t>, observando que a vigência fica atrelada aos créditos orçamentários-financeiros (até 31/12/XX)</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3"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3"/>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lastRenderedPageBreak/>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F19B191"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r w:rsidR="00FF7EFA">
        <w:rPr>
          <w:rFonts w:ascii="Calibri" w:hAnsi="Calibri" w:cs="Calibri"/>
        </w:rPr>
        <w:t xml:space="preserve"> </w:t>
      </w:r>
    </w:p>
    <w:p w14:paraId="3C56170E" w14:textId="77777777" w:rsidR="00FF7EFA" w:rsidRPr="00FF7EFA" w:rsidRDefault="00FF7EFA" w:rsidP="00FF7EFA">
      <w:pPr>
        <w:jc w:val="both"/>
        <w:rPr>
          <w:rFonts w:ascii="Calibri" w:hAnsi="Calibri" w:cs="Calibri"/>
        </w:rPr>
      </w:pPr>
      <w:r w:rsidRPr="00FF7EFA">
        <w:rPr>
          <w:rFonts w:ascii="Calibri" w:hAnsi="Calibri" w:cs="Calibri"/>
          <w:b/>
        </w:rPr>
        <w:t>12.5 –</w:t>
      </w:r>
      <w:r w:rsidRPr="00FF7EFA">
        <w:rPr>
          <w:rFonts w:ascii="Calibri" w:hAnsi="Calibri" w:cs="Calibri"/>
        </w:rPr>
        <w:t xml:space="preserve"> Conforme estabelecido pelo Decreto Estadual </w:t>
      </w:r>
      <w:proofErr w:type="gramStart"/>
      <w:r w:rsidRPr="00FF7EFA">
        <w:rPr>
          <w:rFonts w:ascii="Calibri" w:hAnsi="Calibri" w:cs="Calibri"/>
        </w:rPr>
        <w:t>n.º</w:t>
      </w:r>
      <w:proofErr w:type="gramEnd"/>
      <w:r w:rsidRPr="00FF7EFA">
        <w:rPr>
          <w:rFonts w:ascii="Calibri" w:hAnsi="Calibri" w:cs="Calibri"/>
        </w:rPr>
        <w:t xml:space="preserve">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7BDF3F4" w14:textId="4DBF3C04" w:rsidR="00FF7EFA" w:rsidRPr="00937F04" w:rsidRDefault="00FF7EFA" w:rsidP="00FF7EFA">
      <w:pPr>
        <w:jc w:val="both"/>
        <w:rPr>
          <w:rFonts w:ascii="Calibri" w:hAnsi="Calibri" w:cs="Calibri"/>
        </w:rPr>
      </w:pPr>
      <w:r w:rsidRPr="00FF7EFA">
        <w:rPr>
          <w:rFonts w:ascii="Calibri" w:hAnsi="Calibri" w:cs="Calibri"/>
          <w:b/>
        </w:rPr>
        <w:t>12.6 –</w:t>
      </w:r>
      <w:r w:rsidRPr="00FF7EFA">
        <w:rPr>
          <w:rFonts w:ascii="Calibri" w:hAnsi="Calibri" w:cs="Calibri"/>
        </w:rPr>
        <w:t xml:space="preserve"> A </w:t>
      </w:r>
      <w:proofErr w:type="spellStart"/>
      <w:r w:rsidRPr="00FF7EFA">
        <w:rPr>
          <w:rFonts w:ascii="Calibri" w:hAnsi="Calibri" w:cs="Calibri"/>
        </w:rPr>
        <w:t>Udesc</w:t>
      </w:r>
      <w:proofErr w:type="spellEnd"/>
      <w:r w:rsidRPr="00FF7EFA">
        <w:rPr>
          <w:rFonts w:ascii="Calibri" w:hAnsi="Calibri" w:cs="Calibri"/>
        </w:rPr>
        <w:t xml:space="preserve"> realizará as retenções de Imposto de Renda (IR) conforme estabelecido no Decreto Estadual nº 129, de 10 de maio de 2023.</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w:t>
      </w:r>
      <w:proofErr w:type="gramStart"/>
      <w:r w:rsidRPr="00087998">
        <w:rPr>
          <w:rFonts w:ascii="Calibri" w:eastAsia="MS Mincho" w:hAnsi="Calibri" w:cs="Calibri"/>
        </w:rPr>
        <w:t>ampliada</w:t>
      </w:r>
      <w:proofErr w:type="gramEnd"/>
      <w:r w:rsidRPr="00087998">
        <w:rPr>
          <w:rFonts w:ascii="Calibri" w:eastAsia="MS Mincho" w:hAnsi="Calibri" w:cs="Calibri"/>
        </w:rPr>
        <w:t xml:space="preserve">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w:t>
      </w:r>
      <w:proofErr w:type="gramStart"/>
      <w:r>
        <w:rPr>
          <w:rFonts w:ascii="Calibri" w:hAnsi="Calibri" w:cs="Calibri"/>
        </w:rPr>
        <w:t>Informações, impugnações e esclarecimentos</w:t>
      </w:r>
      <w:proofErr w:type="gramEnd"/>
      <w:r>
        <w:rPr>
          <w:rFonts w:ascii="Calibri" w:hAnsi="Calibri" w:cs="Calibri"/>
        </w:rPr>
        <w:t xml:space="preserve">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62C4F77B"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3B3B12">
        <w:rPr>
          <w:rFonts w:ascii="Calibri" w:hAnsi="Calibri" w:cs="Calibri"/>
          <w:bCs/>
          <w:highlight w:val="yellow"/>
        </w:rPr>
        <w:t xml:space="preserve">UDESC </w:t>
      </w:r>
      <w:r w:rsidR="00561506">
        <w:rPr>
          <w:rFonts w:ascii="Calibri" w:hAnsi="Calibri" w:cs="Calibri"/>
          <w:bCs/>
          <w:highlight w:val="yellow"/>
        </w:rPr>
        <w:t>1</w:t>
      </w:r>
      <w:r w:rsidR="005903E3">
        <w:rPr>
          <w:rFonts w:ascii="Calibri" w:hAnsi="Calibri" w:cs="Calibri"/>
          <w:bCs/>
          <w:highlight w:val="yellow"/>
        </w:rPr>
        <w:t>8757</w:t>
      </w:r>
      <w:r w:rsidR="008D28D0" w:rsidRPr="003B3B12">
        <w:rPr>
          <w:rFonts w:ascii="Calibri" w:hAnsi="Calibri" w:cs="Calibri"/>
          <w:bCs/>
          <w:highlight w:val="yellow"/>
        </w:rPr>
        <w:t>/202</w:t>
      </w:r>
      <w:r w:rsidR="005903E3">
        <w:rPr>
          <w:rFonts w:ascii="Calibri" w:hAnsi="Calibri" w:cs="Calibri"/>
          <w:bCs/>
          <w:highlight w:val="yellow"/>
        </w:rPr>
        <w:t>3</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078CC95F" w:rsidR="003206AA" w:rsidRPr="00D84E0F" w:rsidRDefault="00870E6A"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85D00">
            <w:rPr>
              <w:rFonts w:asciiTheme="minorHAnsi" w:hAnsiTheme="minorHAnsi" w:cstheme="minorHAnsi"/>
              <w:b/>
            </w:rPr>
            <w:t>Joinville/SC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showingPlcHdr/>
          <w15:color w:val="FF6600"/>
          <w:date w:fullDate="2020-05-14T00:00:00Z">
            <w:dateFormat w:val="d' de 'MMMM' de 'yyyy"/>
            <w:lid w:val="pt-BR"/>
            <w:storeMappedDataAs w:val="dateTime"/>
            <w:calendar w:val="gregorian"/>
          </w:date>
        </w:sdtPr>
        <w:sdtEndPr/>
        <w:sdtContent>
          <w:r w:rsidR="00D84E0F" w:rsidRPr="001C2CD0">
            <w:rPr>
              <w:rStyle w:val="TextodoEspaoReservado"/>
            </w:rPr>
            <w:t>Clique aqui para inserir uma data.</w:t>
          </w:r>
        </w:sdtContent>
      </w:sdt>
      <w:r w:rsidR="00D84E0F" w:rsidRPr="00D84E0F">
        <w:rPr>
          <w:rFonts w:asciiTheme="minorHAnsi" w:hAnsiTheme="minorHAnsi" w:cstheme="minorHAnsi"/>
          <w:b/>
        </w:rPr>
        <w:t>.</w:t>
      </w:r>
    </w:p>
    <w:p w14:paraId="697F04FE" w14:textId="77777777" w:rsidR="003206AA" w:rsidRPr="00F17523" w:rsidRDefault="003206A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117BE318"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724532" w:rsidRPr="00724532">
        <w:rPr>
          <w:rFonts w:ascii="Calibri" w:hAnsi="Calibri" w:cs="Calibri"/>
          <w:b/>
        </w:rPr>
        <w:t>0830</w:t>
      </w:r>
      <w:r w:rsidR="005903E3" w:rsidRPr="00724532">
        <w:rPr>
          <w:rFonts w:ascii="Calibri" w:hAnsi="Calibri" w:cs="Calibri"/>
          <w:b/>
        </w:rPr>
        <w:t>/2023</w:t>
      </w:r>
    </w:p>
    <w:p w14:paraId="5B77E7C4" w14:textId="77777777" w:rsidR="00AB4E34" w:rsidRDefault="00AB4E34" w:rsidP="00AB4E34">
      <w:pPr>
        <w:jc w:val="center"/>
        <w:rPr>
          <w:rFonts w:ascii="Calibri" w:hAnsi="Calibri"/>
          <w:b/>
          <w:u w:val="single"/>
          <w:lang w:eastAsia="pt-BR"/>
        </w:rPr>
      </w:pPr>
    </w:p>
    <w:p w14:paraId="2DE594C4" w14:textId="77777777" w:rsidR="0053256E" w:rsidRPr="00D921AE" w:rsidRDefault="0053256E" w:rsidP="0053256E">
      <w:pPr>
        <w:jc w:val="center"/>
        <w:rPr>
          <w:rFonts w:asciiTheme="minorHAnsi" w:hAnsiTheme="minorHAnsi"/>
          <w:b/>
          <w:sz w:val="22"/>
          <w:szCs w:val="22"/>
          <w:u w:val="single"/>
          <w:lang w:eastAsia="pt-BR"/>
        </w:rPr>
      </w:pPr>
      <w:r w:rsidRPr="00D921AE">
        <w:rPr>
          <w:rFonts w:asciiTheme="minorHAnsi" w:hAnsiTheme="minorHAnsi"/>
          <w:b/>
          <w:sz w:val="22"/>
          <w:szCs w:val="22"/>
          <w:u w:val="single"/>
          <w:lang w:eastAsia="pt-BR"/>
        </w:rPr>
        <w:t>TERMO DE REFERÊNCIA</w:t>
      </w:r>
    </w:p>
    <w:p w14:paraId="5B88F59F" w14:textId="77777777" w:rsidR="0053256E" w:rsidRPr="00D921AE" w:rsidRDefault="0053256E" w:rsidP="0053256E">
      <w:pPr>
        <w:pStyle w:val="PargrafodaLista"/>
        <w:spacing w:after="0" w:line="240" w:lineRule="auto"/>
        <w:ind w:left="360"/>
        <w:rPr>
          <w:rFonts w:asciiTheme="minorHAnsi" w:hAnsiTheme="minorHAnsi" w:cs="Arial"/>
          <w:b/>
          <w:bCs/>
        </w:rPr>
      </w:pPr>
    </w:p>
    <w:p w14:paraId="3043CD79" w14:textId="77777777" w:rsidR="0053256E" w:rsidRPr="00D921AE" w:rsidRDefault="0053256E" w:rsidP="0053256E">
      <w:pPr>
        <w:pStyle w:val="PargrafodaLista"/>
        <w:numPr>
          <w:ilvl w:val="0"/>
          <w:numId w:val="36"/>
        </w:numPr>
        <w:spacing w:after="0" w:line="240" w:lineRule="auto"/>
        <w:rPr>
          <w:rFonts w:asciiTheme="minorHAnsi" w:hAnsiTheme="minorHAnsi" w:cs="Arial"/>
          <w:b/>
          <w:bCs/>
        </w:rPr>
      </w:pPr>
      <w:r w:rsidRPr="00D921AE">
        <w:rPr>
          <w:rFonts w:asciiTheme="minorHAnsi" w:hAnsiTheme="minorHAnsi" w:cs="Arial"/>
          <w:b/>
          <w:bCs/>
        </w:rPr>
        <w:t xml:space="preserve">OBJETO: </w:t>
      </w:r>
      <w:r w:rsidRPr="00D921AE">
        <w:rPr>
          <w:rFonts w:asciiTheme="minorHAnsi" w:hAnsiTheme="minorHAnsi" w:cs="Arial"/>
          <w:bCs/>
        </w:rPr>
        <w:t>Contratação de empresa para prestação de serviços de Chaveiro c</w:t>
      </w:r>
      <w:r>
        <w:rPr>
          <w:rFonts w:asciiTheme="minorHAnsi" w:hAnsiTheme="minorHAnsi" w:cs="Arial"/>
          <w:bCs/>
        </w:rPr>
        <w:t>om fornecimento de peças para o Centro</w:t>
      </w:r>
      <w:r w:rsidRPr="00D921AE">
        <w:rPr>
          <w:rFonts w:asciiTheme="minorHAnsi" w:hAnsiTheme="minorHAnsi" w:cs="Arial"/>
          <w:bCs/>
        </w:rPr>
        <w:t xml:space="preserve"> da UDESC em Joinville (CCT)</w:t>
      </w:r>
      <w:r>
        <w:rPr>
          <w:rFonts w:asciiTheme="minorHAnsi" w:hAnsiTheme="minorHAnsi" w:cs="Arial"/>
          <w:bCs/>
        </w:rPr>
        <w:t xml:space="preserve"> e em São Bento do Sul (CEPLAN)</w:t>
      </w:r>
      <w:r w:rsidRPr="00D921AE">
        <w:rPr>
          <w:rFonts w:asciiTheme="minorHAnsi" w:hAnsiTheme="minorHAnsi" w:cs="Arial"/>
          <w:bCs/>
        </w:rPr>
        <w:t xml:space="preserve">.  </w:t>
      </w:r>
    </w:p>
    <w:p w14:paraId="342E6656" w14:textId="77777777" w:rsidR="0053256E" w:rsidRPr="00D921AE" w:rsidRDefault="0053256E" w:rsidP="0053256E">
      <w:pPr>
        <w:pStyle w:val="PargrafodaLista"/>
        <w:spacing w:after="0" w:line="240" w:lineRule="auto"/>
        <w:ind w:left="502"/>
        <w:rPr>
          <w:rFonts w:asciiTheme="minorHAnsi" w:hAnsiTheme="minorHAnsi" w:cs="Arial"/>
          <w:b/>
          <w:bCs/>
        </w:rPr>
      </w:pPr>
      <w:r w:rsidRPr="00D921AE">
        <w:rPr>
          <w:rFonts w:asciiTheme="minorHAnsi" w:hAnsiTheme="minorHAnsi" w:cs="Arial"/>
          <w:b/>
          <w:bCs/>
        </w:rPr>
        <w:t xml:space="preserve"> </w:t>
      </w:r>
    </w:p>
    <w:p w14:paraId="7318C0BD" w14:textId="77777777" w:rsidR="0053256E" w:rsidRPr="00D921AE" w:rsidRDefault="0053256E" w:rsidP="0053256E">
      <w:pPr>
        <w:pStyle w:val="PargrafodaLista"/>
        <w:numPr>
          <w:ilvl w:val="0"/>
          <w:numId w:val="36"/>
        </w:numPr>
        <w:spacing w:after="0" w:line="240" w:lineRule="auto"/>
        <w:rPr>
          <w:rFonts w:asciiTheme="minorHAnsi" w:hAnsiTheme="minorHAnsi" w:cs="Arial"/>
          <w:b/>
          <w:bCs/>
        </w:rPr>
      </w:pPr>
      <w:r w:rsidRPr="00D921AE">
        <w:rPr>
          <w:rFonts w:asciiTheme="minorHAnsi" w:hAnsiTheme="minorHAnsi" w:cs="Arial"/>
          <w:b/>
          <w:bCs/>
        </w:rPr>
        <w:t>ESPECIFICAÇÕES E DESCRIÇÃO DE OBJETO</w:t>
      </w:r>
    </w:p>
    <w:p w14:paraId="17A70827" w14:textId="77777777" w:rsidR="0053256E" w:rsidRPr="00D921AE" w:rsidRDefault="0053256E" w:rsidP="0053256E">
      <w:pPr>
        <w:pStyle w:val="PargrafodaLista"/>
        <w:rPr>
          <w:rFonts w:asciiTheme="minorHAnsi" w:hAnsiTheme="minorHAnsi" w:cs="Arial"/>
          <w:b/>
          <w:bCs/>
        </w:rPr>
      </w:pPr>
    </w:p>
    <w:p w14:paraId="7DF06C72" w14:textId="77777777" w:rsidR="0053256E" w:rsidRPr="00D921AE" w:rsidRDefault="0053256E" w:rsidP="0053256E">
      <w:pPr>
        <w:pStyle w:val="PargrafodaLista"/>
        <w:numPr>
          <w:ilvl w:val="1"/>
          <w:numId w:val="36"/>
        </w:numPr>
        <w:spacing w:after="0" w:line="240" w:lineRule="auto"/>
        <w:rPr>
          <w:rFonts w:asciiTheme="minorHAnsi" w:hAnsiTheme="minorHAnsi" w:cs="Arial"/>
          <w:b/>
          <w:bCs/>
        </w:rPr>
      </w:pPr>
      <w:r w:rsidRPr="00D921AE">
        <w:rPr>
          <w:rFonts w:asciiTheme="minorHAnsi" w:hAnsiTheme="minorHAnsi" w:cs="Arial"/>
          <w:b/>
          <w:bCs/>
        </w:rPr>
        <w:t>Itens Conforme Anexo II.</w:t>
      </w:r>
    </w:p>
    <w:p w14:paraId="0B7D5F08" w14:textId="77777777" w:rsidR="0053256E" w:rsidRPr="00D921AE" w:rsidRDefault="0053256E" w:rsidP="0053256E">
      <w:pPr>
        <w:pStyle w:val="PargrafodaLista"/>
        <w:spacing w:after="0" w:line="240" w:lineRule="auto"/>
        <w:ind w:left="502"/>
        <w:rPr>
          <w:rFonts w:asciiTheme="minorHAnsi" w:hAnsiTheme="minorHAnsi" w:cs="Arial"/>
          <w:b/>
          <w:bCs/>
        </w:rPr>
      </w:pPr>
    </w:p>
    <w:p w14:paraId="63B37512" w14:textId="77777777" w:rsidR="0053256E" w:rsidRPr="00D921AE" w:rsidRDefault="0053256E" w:rsidP="0053256E">
      <w:pPr>
        <w:pStyle w:val="PargrafodaLista"/>
        <w:numPr>
          <w:ilvl w:val="0"/>
          <w:numId w:val="36"/>
        </w:numPr>
        <w:spacing w:after="0" w:line="240" w:lineRule="auto"/>
        <w:rPr>
          <w:rFonts w:asciiTheme="minorHAnsi" w:hAnsiTheme="minorHAnsi" w:cs="Calibri"/>
          <w:b/>
          <w:lang w:eastAsia="pt-BR"/>
        </w:rPr>
      </w:pPr>
      <w:r w:rsidRPr="00D921AE">
        <w:rPr>
          <w:rFonts w:asciiTheme="minorHAnsi" w:hAnsiTheme="minorHAnsi" w:cs="Calibri"/>
          <w:b/>
          <w:lang w:eastAsia="pt-BR"/>
        </w:rPr>
        <w:t xml:space="preserve">LOCAL, PRAZOS E CONDIÇÕES DE PRESTAÇÃO    </w:t>
      </w:r>
      <w:bookmarkStart w:id="4" w:name="_Ref366139685"/>
    </w:p>
    <w:p w14:paraId="769F1218" w14:textId="77777777" w:rsidR="0053256E" w:rsidRPr="00D921AE" w:rsidRDefault="0053256E" w:rsidP="0053256E">
      <w:pPr>
        <w:pStyle w:val="PargrafodaLista"/>
        <w:spacing w:after="0" w:line="240" w:lineRule="auto"/>
        <w:ind w:left="502"/>
        <w:rPr>
          <w:rFonts w:asciiTheme="minorHAnsi" w:hAnsiTheme="minorHAnsi" w:cs="Calibri"/>
          <w:b/>
          <w:lang w:eastAsia="pt-BR"/>
        </w:rPr>
      </w:pPr>
    </w:p>
    <w:p w14:paraId="4F862BC3" w14:textId="77777777" w:rsidR="0053256E" w:rsidRPr="00D921AE" w:rsidRDefault="0053256E" w:rsidP="0053256E">
      <w:pPr>
        <w:pStyle w:val="PargrafodaLista"/>
        <w:numPr>
          <w:ilvl w:val="1"/>
          <w:numId w:val="36"/>
        </w:numPr>
        <w:spacing w:after="0" w:line="240" w:lineRule="auto"/>
        <w:jc w:val="both"/>
        <w:rPr>
          <w:rFonts w:asciiTheme="minorHAnsi" w:hAnsiTheme="minorHAnsi" w:cs="Calibri"/>
          <w:b/>
          <w:lang w:eastAsia="pt-BR"/>
        </w:rPr>
      </w:pPr>
      <w:r w:rsidRPr="00D921AE">
        <w:rPr>
          <w:rFonts w:asciiTheme="minorHAnsi" w:hAnsiTheme="minorHAnsi" w:cs="Calibri"/>
          <w:b/>
          <w:lang w:val="pt-PT" w:eastAsia="pt-BR"/>
        </w:rPr>
        <w:t xml:space="preserve">Locais </w:t>
      </w:r>
      <w:r w:rsidRPr="00D921AE">
        <w:rPr>
          <w:rFonts w:asciiTheme="minorHAnsi" w:hAnsiTheme="minorHAnsi" w:cs="Calibri"/>
          <w:lang w:val="pt-PT" w:eastAsia="pt-BR"/>
        </w:rPr>
        <w:t xml:space="preserve">– </w:t>
      </w:r>
      <w:r w:rsidRPr="00D921AE">
        <w:rPr>
          <w:rFonts w:asciiTheme="minorHAnsi" w:hAnsiTheme="minorHAnsi" w:cs="Calibri"/>
          <w:lang w:val="pt-PT"/>
        </w:rPr>
        <w:t>A prestação dos serviços e entregas dos itens, objetos deste Processo Licitatório serão executados pelo Contratado nos locais especificados abaixo</w:t>
      </w:r>
      <w:r w:rsidRPr="00D921AE">
        <w:rPr>
          <w:rFonts w:asciiTheme="minorHAnsi" w:hAnsiTheme="minorHAnsi" w:cs="Calibri"/>
          <w:lang w:val="pt-PT" w:eastAsia="pt-BR"/>
        </w:rPr>
        <w:t xml:space="preserve">. </w:t>
      </w:r>
    </w:p>
    <w:p w14:paraId="6949BA38" w14:textId="77777777" w:rsidR="0053256E" w:rsidRPr="00D921AE" w:rsidRDefault="0053256E" w:rsidP="0053256E">
      <w:pPr>
        <w:pStyle w:val="PargrafodaLista"/>
        <w:spacing w:after="0" w:line="240" w:lineRule="auto"/>
        <w:ind w:left="716"/>
        <w:jc w:val="both"/>
        <w:rPr>
          <w:rFonts w:asciiTheme="minorHAnsi" w:hAnsiTheme="minorHAnsi" w:cs="Calibri"/>
          <w:b/>
          <w:lang w:eastAsia="pt-BR"/>
        </w:rPr>
      </w:pPr>
    </w:p>
    <w:bookmarkEnd w:id="4"/>
    <w:p w14:paraId="4C79E324" w14:textId="77777777" w:rsidR="0053256E" w:rsidRPr="00D921AE" w:rsidRDefault="0053256E" w:rsidP="0053256E">
      <w:pPr>
        <w:numPr>
          <w:ilvl w:val="2"/>
          <w:numId w:val="36"/>
        </w:numPr>
        <w:tabs>
          <w:tab w:val="left" w:pos="1560"/>
        </w:tabs>
        <w:jc w:val="both"/>
        <w:rPr>
          <w:rFonts w:asciiTheme="minorHAnsi" w:hAnsiTheme="minorHAnsi" w:cs="Calibri"/>
          <w:b/>
          <w:sz w:val="22"/>
          <w:szCs w:val="22"/>
          <w:lang w:eastAsia="pt-BR"/>
        </w:rPr>
      </w:pPr>
      <w:r w:rsidRPr="00D921AE">
        <w:rPr>
          <w:rFonts w:asciiTheme="minorHAnsi" w:hAnsiTheme="minorHAnsi" w:cs="Calibri"/>
          <w:b/>
          <w:sz w:val="22"/>
          <w:szCs w:val="22"/>
          <w:lang w:eastAsia="pt-BR"/>
        </w:rPr>
        <w:t xml:space="preserve">CCT – Centro de Ciências Tecnológicas: </w:t>
      </w:r>
    </w:p>
    <w:p w14:paraId="7B0BAC06" w14:textId="77777777" w:rsidR="0053256E" w:rsidRPr="00D921AE" w:rsidRDefault="0053256E" w:rsidP="0053256E">
      <w:pPr>
        <w:tabs>
          <w:tab w:val="left" w:pos="1560"/>
        </w:tabs>
        <w:ind w:left="1728"/>
        <w:jc w:val="both"/>
        <w:rPr>
          <w:rFonts w:asciiTheme="minorHAnsi" w:hAnsiTheme="minorHAnsi" w:cs="Calibri"/>
          <w:sz w:val="22"/>
          <w:szCs w:val="22"/>
          <w:lang w:eastAsia="pt-BR"/>
        </w:rPr>
      </w:pPr>
      <w:r w:rsidRPr="00D921AE">
        <w:rPr>
          <w:rFonts w:asciiTheme="minorHAnsi" w:hAnsiTheme="minorHAnsi" w:cs="Calibri"/>
          <w:sz w:val="22"/>
          <w:szCs w:val="22"/>
          <w:lang w:eastAsia="pt-BR"/>
        </w:rPr>
        <w:t xml:space="preserve">Rua Paulo </w:t>
      </w:r>
      <w:proofErr w:type="spellStart"/>
      <w:r w:rsidRPr="00D921AE">
        <w:rPr>
          <w:rFonts w:asciiTheme="minorHAnsi" w:hAnsiTheme="minorHAnsi" w:cs="Calibri"/>
          <w:sz w:val="22"/>
          <w:szCs w:val="22"/>
          <w:lang w:eastAsia="pt-BR"/>
        </w:rPr>
        <w:t>Malschitzki</w:t>
      </w:r>
      <w:proofErr w:type="spellEnd"/>
      <w:r w:rsidRPr="00D921AE">
        <w:rPr>
          <w:rFonts w:asciiTheme="minorHAnsi" w:hAnsiTheme="minorHAnsi" w:cs="Calibri"/>
          <w:sz w:val="22"/>
          <w:szCs w:val="22"/>
          <w:lang w:eastAsia="pt-BR"/>
        </w:rPr>
        <w:t>, Zona Industrial Norte – Joinville/SC</w:t>
      </w:r>
    </w:p>
    <w:p w14:paraId="09D35B1E" w14:textId="77777777" w:rsidR="0053256E" w:rsidRPr="00D921AE" w:rsidRDefault="0053256E" w:rsidP="0053256E">
      <w:pPr>
        <w:tabs>
          <w:tab w:val="left" w:pos="1560"/>
        </w:tabs>
        <w:ind w:left="1728"/>
        <w:jc w:val="both"/>
        <w:rPr>
          <w:rFonts w:asciiTheme="minorHAnsi" w:hAnsiTheme="minorHAnsi" w:cs="Calibri"/>
          <w:sz w:val="22"/>
          <w:szCs w:val="22"/>
          <w:lang w:eastAsia="pt-BR"/>
        </w:rPr>
      </w:pPr>
      <w:r w:rsidRPr="00D921AE">
        <w:rPr>
          <w:rFonts w:asciiTheme="minorHAnsi" w:hAnsiTheme="minorHAnsi" w:cs="Calibri"/>
          <w:sz w:val="22"/>
          <w:szCs w:val="22"/>
          <w:lang w:eastAsia="pt-BR"/>
        </w:rPr>
        <w:t>CEP: 89.219-710.</w:t>
      </w:r>
    </w:p>
    <w:p w14:paraId="0C5B47F9" w14:textId="77777777" w:rsidR="0053256E" w:rsidRPr="00936489" w:rsidRDefault="0053256E" w:rsidP="0053256E">
      <w:pPr>
        <w:tabs>
          <w:tab w:val="left" w:pos="1560"/>
        </w:tabs>
        <w:ind w:left="1728"/>
        <w:jc w:val="both"/>
        <w:rPr>
          <w:rFonts w:asciiTheme="minorHAnsi" w:hAnsiTheme="minorHAnsi" w:cs="Calibri"/>
          <w:b/>
          <w:sz w:val="22"/>
          <w:szCs w:val="22"/>
          <w:lang w:eastAsia="pt-BR"/>
        </w:rPr>
      </w:pPr>
      <w:r w:rsidRPr="00936489">
        <w:rPr>
          <w:rFonts w:asciiTheme="minorHAnsi" w:hAnsiTheme="minorHAnsi" w:cs="Calibri"/>
          <w:b/>
          <w:sz w:val="22"/>
          <w:szCs w:val="22"/>
          <w:lang w:eastAsia="pt-BR"/>
        </w:rPr>
        <w:t>Horário de funcionamento: 08h às 15h.</w:t>
      </w:r>
    </w:p>
    <w:p w14:paraId="24E4C62B" w14:textId="77777777" w:rsidR="0053256E" w:rsidRPr="00936489" w:rsidRDefault="0053256E" w:rsidP="0053256E">
      <w:pPr>
        <w:tabs>
          <w:tab w:val="left" w:pos="1560"/>
        </w:tabs>
        <w:ind w:left="1728"/>
        <w:jc w:val="both"/>
        <w:rPr>
          <w:rFonts w:asciiTheme="minorHAnsi" w:hAnsiTheme="minorHAnsi" w:cs="Calibri"/>
          <w:b/>
          <w:sz w:val="22"/>
          <w:szCs w:val="22"/>
          <w:lang w:eastAsia="pt-BR"/>
        </w:rPr>
      </w:pPr>
    </w:p>
    <w:p w14:paraId="779327A0" w14:textId="77777777" w:rsidR="0053256E" w:rsidRPr="00936489" w:rsidRDefault="0053256E" w:rsidP="0053256E">
      <w:pPr>
        <w:numPr>
          <w:ilvl w:val="2"/>
          <w:numId w:val="36"/>
        </w:numPr>
        <w:tabs>
          <w:tab w:val="left" w:pos="1560"/>
        </w:tabs>
        <w:jc w:val="both"/>
        <w:rPr>
          <w:rFonts w:asciiTheme="minorHAnsi" w:hAnsiTheme="minorHAnsi" w:cs="Calibri"/>
          <w:sz w:val="22"/>
          <w:szCs w:val="22"/>
          <w:lang w:eastAsia="pt-BR"/>
        </w:rPr>
      </w:pPr>
      <w:r w:rsidRPr="00936489">
        <w:rPr>
          <w:rFonts w:asciiTheme="minorHAnsi" w:hAnsiTheme="minorHAnsi" w:cs="Calibri"/>
          <w:b/>
          <w:sz w:val="22"/>
          <w:szCs w:val="22"/>
          <w:lang w:val="pt-PT" w:eastAsia="pt-BR"/>
        </w:rPr>
        <w:t>CEPLAN –</w:t>
      </w:r>
      <w:r w:rsidRPr="00936489">
        <w:rPr>
          <w:rFonts w:asciiTheme="minorHAnsi" w:hAnsiTheme="minorHAnsi" w:cs="Calibri"/>
          <w:b/>
          <w:sz w:val="22"/>
          <w:szCs w:val="22"/>
          <w:lang w:eastAsia="pt-BR"/>
        </w:rPr>
        <w:t xml:space="preserve"> CENTRO DE EDUCAÇÃO DO PLANALTO NORTE:</w:t>
      </w:r>
    </w:p>
    <w:p w14:paraId="63641451" w14:textId="77777777" w:rsidR="0053256E" w:rsidRPr="00936489" w:rsidRDefault="0053256E" w:rsidP="0053256E">
      <w:pPr>
        <w:tabs>
          <w:tab w:val="left" w:pos="1560"/>
        </w:tabs>
        <w:ind w:left="1728"/>
        <w:jc w:val="both"/>
        <w:rPr>
          <w:rFonts w:asciiTheme="minorHAnsi" w:hAnsiTheme="minorHAnsi" w:cs="Calibri"/>
          <w:sz w:val="22"/>
          <w:szCs w:val="22"/>
          <w:lang w:eastAsia="pt-BR"/>
        </w:rPr>
      </w:pPr>
      <w:r w:rsidRPr="00936489">
        <w:rPr>
          <w:rFonts w:asciiTheme="minorHAnsi" w:hAnsiTheme="minorHAnsi"/>
          <w:color w:val="111111"/>
          <w:sz w:val="22"/>
          <w:szCs w:val="22"/>
          <w:shd w:val="clear" w:color="auto" w:fill="FFFFFF"/>
        </w:rPr>
        <w:t xml:space="preserve">Rua Luiz Fernando </w:t>
      </w:r>
      <w:proofErr w:type="spellStart"/>
      <w:r w:rsidRPr="00936489">
        <w:rPr>
          <w:rFonts w:asciiTheme="minorHAnsi" w:hAnsiTheme="minorHAnsi"/>
          <w:color w:val="111111"/>
          <w:sz w:val="22"/>
          <w:szCs w:val="22"/>
          <w:shd w:val="clear" w:color="auto" w:fill="FFFFFF"/>
        </w:rPr>
        <w:t>Hastreiter</w:t>
      </w:r>
      <w:proofErr w:type="spellEnd"/>
      <w:r w:rsidRPr="00936489">
        <w:rPr>
          <w:rFonts w:asciiTheme="minorHAnsi" w:hAnsiTheme="minorHAnsi"/>
          <w:color w:val="111111"/>
          <w:sz w:val="22"/>
          <w:szCs w:val="22"/>
          <w:shd w:val="clear" w:color="auto" w:fill="FFFFFF"/>
        </w:rPr>
        <w:t>, 180.Centenário – São Bento do Sul/SC - CEP: 89283-081</w:t>
      </w:r>
      <w:r w:rsidRPr="00936489">
        <w:rPr>
          <w:rFonts w:asciiTheme="minorHAnsi" w:hAnsiTheme="minorHAnsi" w:cs="Calibri"/>
          <w:sz w:val="22"/>
          <w:szCs w:val="22"/>
          <w:lang w:eastAsia="pt-BR"/>
        </w:rPr>
        <w:t>.</w:t>
      </w:r>
    </w:p>
    <w:p w14:paraId="116C568C" w14:textId="77777777" w:rsidR="0053256E" w:rsidRPr="00936489" w:rsidRDefault="0053256E" w:rsidP="0053256E">
      <w:pPr>
        <w:ind w:left="1728"/>
        <w:jc w:val="both"/>
        <w:rPr>
          <w:rFonts w:cs="Calibri"/>
          <w:b/>
          <w:sz w:val="22"/>
          <w:szCs w:val="22"/>
          <w:lang w:eastAsia="pt-BR"/>
        </w:rPr>
      </w:pPr>
      <w:r w:rsidRPr="00936489">
        <w:rPr>
          <w:rFonts w:asciiTheme="minorHAnsi" w:hAnsiTheme="minorHAnsi" w:cs="Calibri"/>
          <w:b/>
          <w:sz w:val="22"/>
          <w:szCs w:val="22"/>
          <w:lang w:eastAsia="pt-BR"/>
        </w:rPr>
        <w:t>Horário de funcionamento: 13h às 19h</w:t>
      </w:r>
    </w:p>
    <w:p w14:paraId="0440FAA6" w14:textId="77777777" w:rsidR="0053256E" w:rsidRPr="00D921AE" w:rsidRDefault="0053256E" w:rsidP="0053256E">
      <w:pPr>
        <w:tabs>
          <w:tab w:val="left" w:pos="1560"/>
        </w:tabs>
        <w:ind w:left="1728"/>
        <w:jc w:val="both"/>
        <w:rPr>
          <w:rFonts w:asciiTheme="minorHAnsi" w:hAnsiTheme="minorHAnsi" w:cs="Calibri"/>
          <w:b/>
          <w:sz w:val="22"/>
          <w:szCs w:val="22"/>
          <w:lang w:eastAsia="pt-BR"/>
        </w:rPr>
      </w:pPr>
    </w:p>
    <w:p w14:paraId="4BDC7836" w14:textId="77777777" w:rsidR="0053256E" w:rsidRPr="00D921AE" w:rsidRDefault="0053256E" w:rsidP="0053256E">
      <w:pPr>
        <w:ind w:left="1728"/>
        <w:jc w:val="both"/>
        <w:rPr>
          <w:rFonts w:asciiTheme="minorHAnsi" w:hAnsiTheme="minorHAnsi" w:cs="Calibri"/>
          <w:b/>
          <w:sz w:val="22"/>
          <w:szCs w:val="22"/>
          <w:lang w:eastAsia="pt-BR"/>
        </w:rPr>
      </w:pPr>
    </w:p>
    <w:p w14:paraId="63FC9B83" w14:textId="77777777" w:rsidR="0053256E" w:rsidRPr="00D921AE" w:rsidRDefault="0053256E" w:rsidP="0053256E">
      <w:pPr>
        <w:pStyle w:val="PargrafodaLista"/>
        <w:numPr>
          <w:ilvl w:val="1"/>
          <w:numId w:val="36"/>
        </w:numPr>
        <w:spacing w:after="0" w:line="240" w:lineRule="auto"/>
        <w:jc w:val="both"/>
        <w:rPr>
          <w:rFonts w:asciiTheme="minorHAnsi" w:hAnsiTheme="minorHAnsi" w:cstheme="minorHAnsi"/>
          <w:lang w:val="pt-PT" w:eastAsia="pt-BR"/>
        </w:rPr>
      </w:pPr>
      <w:r w:rsidRPr="00D921AE">
        <w:rPr>
          <w:rFonts w:asciiTheme="minorHAnsi" w:hAnsiTheme="minorHAnsi" w:cstheme="minorHAnsi"/>
          <w:lang w:val="pt-PT" w:eastAsia="pt-BR"/>
        </w:rPr>
        <w:t>As solicitações serão expedidas somente pelo Fiscal de Contrato de cada Centro ou substituto legal, discriminando a modalidade do serviço a ser executado, fornecendo os dados do objeto e a quantidade desejada, por e-mail.</w:t>
      </w:r>
    </w:p>
    <w:p w14:paraId="6CE6E001" w14:textId="77777777" w:rsidR="0053256E" w:rsidRPr="00D921AE" w:rsidRDefault="0053256E" w:rsidP="0053256E">
      <w:pPr>
        <w:pStyle w:val="PargrafodaLista"/>
        <w:numPr>
          <w:ilvl w:val="2"/>
          <w:numId w:val="36"/>
        </w:numPr>
        <w:spacing w:after="0" w:line="240" w:lineRule="auto"/>
        <w:ind w:left="1497"/>
        <w:jc w:val="both"/>
        <w:rPr>
          <w:rFonts w:asciiTheme="minorHAnsi" w:hAnsiTheme="minorHAnsi" w:cstheme="minorHAnsi"/>
          <w:lang w:val="pt-PT" w:eastAsia="pt-BR"/>
        </w:rPr>
      </w:pPr>
      <w:r w:rsidRPr="00D921AE">
        <w:rPr>
          <w:rFonts w:asciiTheme="minorHAnsi" w:hAnsiTheme="minorHAnsi" w:cstheme="minorHAnsi"/>
          <w:lang w:val="pt-PT" w:eastAsia="pt-BR"/>
        </w:rPr>
        <w:t xml:space="preserve"> </w:t>
      </w:r>
      <w:r w:rsidRPr="00D921AE">
        <w:rPr>
          <w:rFonts w:asciiTheme="minorHAnsi" w:hAnsiTheme="minorHAnsi" w:cstheme="minorHAnsi"/>
          <w:lang w:eastAsia="pt-BR"/>
        </w:rPr>
        <w:t>As solicitações só poderão ser atendidas se houver saldo do item na Ordem de Serviço (OS) ou Autorização de Fornecimento (AF) vigente.</w:t>
      </w:r>
    </w:p>
    <w:p w14:paraId="702C8A62" w14:textId="77777777" w:rsidR="0053256E" w:rsidRPr="00D921AE" w:rsidRDefault="0053256E" w:rsidP="0053256E">
      <w:pPr>
        <w:pStyle w:val="PargrafodaLista"/>
        <w:numPr>
          <w:ilvl w:val="2"/>
          <w:numId w:val="36"/>
        </w:numPr>
        <w:spacing w:after="0" w:line="240" w:lineRule="auto"/>
        <w:ind w:left="1497"/>
        <w:jc w:val="both"/>
        <w:rPr>
          <w:rFonts w:asciiTheme="minorHAnsi" w:hAnsiTheme="minorHAnsi" w:cstheme="minorHAnsi"/>
          <w:lang w:val="pt-PT" w:eastAsia="pt-BR"/>
        </w:rPr>
      </w:pPr>
      <w:r w:rsidRPr="00D921AE">
        <w:rPr>
          <w:rFonts w:asciiTheme="minorHAnsi" w:hAnsiTheme="minorHAnsi" w:cstheme="minorHAnsi"/>
          <w:lang w:val="pt-PT" w:eastAsia="pt-BR"/>
        </w:rPr>
        <w:t xml:space="preserve"> </w:t>
      </w:r>
      <w:r w:rsidRPr="00D921AE">
        <w:rPr>
          <w:rFonts w:asciiTheme="minorHAnsi" w:hAnsiTheme="minorHAnsi" w:cstheme="minorHAnsi"/>
          <w:lang w:eastAsia="pt-BR"/>
        </w:rPr>
        <w:t xml:space="preserve">O prazo de entrega dos materiais e/ou serviços constantes nas solicitações, após a Autorização formal para entrega do material, por escrito pelo Fiscal do Contrato de cada Centro, será de: </w:t>
      </w:r>
    </w:p>
    <w:p w14:paraId="77C5D3E6" w14:textId="77777777" w:rsidR="0053256E" w:rsidRPr="00D921AE" w:rsidRDefault="0053256E" w:rsidP="0053256E">
      <w:pPr>
        <w:numPr>
          <w:ilvl w:val="3"/>
          <w:numId w:val="36"/>
        </w:numPr>
        <w:suppressAutoHyphens w:val="0"/>
        <w:jc w:val="both"/>
        <w:rPr>
          <w:rFonts w:asciiTheme="minorHAnsi" w:hAnsiTheme="minorHAnsi" w:cstheme="minorHAnsi"/>
          <w:sz w:val="22"/>
          <w:szCs w:val="22"/>
        </w:rPr>
      </w:pPr>
      <w:r w:rsidRPr="00D921AE">
        <w:rPr>
          <w:rFonts w:asciiTheme="minorHAnsi" w:hAnsiTheme="minorHAnsi" w:cstheme="minorHAnsi"/>
          <w:b/>
          <w:sz w:val="22"/>
          <w:szCs w:val="22"/>
        </w:rPr>
        <w:t>48h</w:t>
      </w:r>
      <w:r w:rsidRPr="00D921AE">
        <w:rPr>
          <w:rFonts w:asciiTheme="minorHAnsi" w:hAnsiTheme="minorHAnsi" w:cstheme="minorHAnsi"/>
          <w:sz w:val="22"/>
          <w:szCs w:val="22"/>
        </w:rPr>
        <w:t xml:space="preserve"> (quarenta e oito) horas para os serviços considerados </w:t>
      </w:r>
      <w:r w:rsidRPr="00D921AE">
        <w:rPr>
          <w:rFonts w:asciiTheme="minorHAnsi" w:hAnsiTheme="minorHAnsi" w:cstheme="minorHAnsi"/>
          <w:b/>
          <w:sz w:val="22"/>
          <w:szCs w:val="22"/>
        </w:rPr>
        <w:t>de rotina</w:t>
      </w:r>
      <w:r w:rsidRPr="00D921AE">
        <w:rPr>
          <w:rFonts w:asciiTheme="minorHAnsi" w:hAnsiTheme="minorHAnsi" w:cstheme="minorHAnsi"/>
          <w:sz w:val="22"/>
          <w:szCs w:val="22"/>
        </w:rPr>
        <w:t xml:space="preserve">. </w:t>
      </w:r>
    </w:p>
    <w:p w14:paraId="7B5F19F5" w14:textId="77777777" w:rsidR="0053256E" w:rsidRPr="00D921AE" w:rsidRDefault="0053256E" w:rsidP="0053256E">
      <w:pPr>
        <w:numPr>
          <w:ilvl w:val="3"/>
          <w:numId w:val="36"/>
        </w:numPr>
        <w:suppressAutoHyphens w:val="0"/>
        <w:jc w:val="both"/>
        <w:rPr>
          <w:rFonts w:asciiTheme="minorHAnsi" w:hAnsiTheme="minorHAnsi" w:cstheme="minorHAnsi"/>
          <w:sz w:val="22"/>
          <w:szCs w:val="22"/>
        </w:rPr>
      </w:pPr>
      <w:r w:rsidRPr="00D921AE">
        <w:rPr>
          <w:rFonts w:asciiTheme="minorHAnsi" w:hAnsiTheme="minorHAnsi" w:cstheme="minorHAnsi"/>
          <w:b/>
          <w:sz w:val="22"/>
          <w:szCs w:val="22"/>
        </w:rPr>
        <w:t>24h</w:t>
      </w:r>
      <w:r w:rsidRPr="00D921AE">
        <w:rPr>
          <w:rFonts w:asciiTheme="minorHAnsi" w:hAnsiTheme="minorHAnsi" w:cstheme="minorHAnsi"/>
          <w:sz w:val="22"/>
          <w:szCs w:val="22"/>
        </w:rPr>
        <w:t xml:space="preserve"> (vinte e quatro horas) para os serviços solicitados em </w:t>
      </w:r>
      <w:r w:rsidRPr="00D921AE">
        <w:rPr>
          <w:rFonts w:asciiTheme="minorHAnsi" w:hAnsiTheme="minorHAnsi" w:cstheme="minorHAnsi"/>
          <w:b/>
          <w:sz w:val="22"/>
          <w:szCs w:val="22"/>
        </w:rPr>
        <w:t>caráter de urgência</w:t>
      </w:r>
      <w:r w:rsidRPr="00D921AE">
        <w:rPr>
          <w:rFonts w:asciiTheme="minorHAnsi" w:hAnsiTheme="minorHAnsi" w:cstheme="minorHAnsi"/>
          <w:sz w:val="22"/>
          <w:szCs w:val="22"/>
        </w:rPr>
        <w:t>.</w:t>
      </w:r>
    </w:p>
    <w:p w14:paraId="0A73D281" w14:textId="77777777" w:rsidR="0053256E" w:rsidRPr="00D921AE" w:rsidRDefault="0053256E" w:rsidP="0053256E">
      <w:pPr>
        <w:numPr>
          <w:ilvl w:val="3"/>
          <w:numId w:val="36"/>
        </w:numPr>
        <w:suppressAutoHyphens w:val="0"/>
        <w:jc w:val="both"/>
        <w:rPr>
          <w:rFonts w:asciiTheme="minorHAnsi" w:hAnsiTheme="minorHAnsi" w:cstheme="minorHAnsi"/>
          <w:sz w:val="22"/>
          <w:szCs w:val="22"/>
        </w:rPr>
      </w:pPr>
      <w:r w:rsidRPr="00D921AE">
        <w:rPr>
          <w:rFonts w:asciiTheme="minorHAnsi" w:hAnsiTheme="minorHAnsi" w:cstheme="minorHAnsi"/>
          <w:b/>
          <w:sz w:val="22"/>
          <w:szCs w:val="22"/>
        </w:rPr>
        <w:t>12h</w:t>
      </w:r>
      <w:r w:rsidRPr="00D921AE">
        <w:rPr>
          <w:rFonts w:asciiTheme="minorHAnsi" w:hAnsiTheme="minorHAnsi" w:cstheme="minorHAnsi"/>
          <w:sz w:val="22"/>
          <w:szCs w:val="22"/>
        </w:rPr>
        <w:t xml:space="preserve"> (doze horas) para os serviços considerados </w:t>
      </w:r>
      <w:r w:rsidRPr="00D921AE">
        <w:rPr>
          <w:rFonts w:asciiTheme="minorHAnsi" w:hAnsiTheme="minorHAnsi" w:cstheme="minorHAnsi"/>
          <w:b/>
          <w:sz w:val="22"/>
          <w:szCs w:val="22"/>
        </w:rPr>
        <w:t>emergenciais</w:t>
      </w:r>
      <w:r w:rsidRPr="00D921AE">
        <w:rPr>
          <w:rFonts w:asciiTheme="minorHAnsi" w:hAnsiTheme="minorHAnsi" w:cstheme="minorHAnsi"/>
          <w:sz w:val="22"/>
          <w:szCs w:val="22"/>
        </w:rPr>
        <w:t xml:space="preserve">. </w:t>
      </w:r>
    </w:p>
    <w:p w14:paraId="185F5424" w14:textId="77777777" w:rsidR="0053256E" w:rsidRPr="00D921AE" w:rsidRDefault="0053256E" w:rsidP="0053256E">
      <w:pPr>
        <w:pStyle w:val="PargrafodaLista"/>
        <w:numPr>
          <w:ilvl w:val="2"/>
          <w:numId w:val="36"/>
        </w:numPr>
        <w:spacing w:after="0" w:line="240" w:lineRule="auto"/>
        <w:ind w:left="1497"/>
        <w:jc w:val="both"/>
        <w:rPr>
          <w:rFonts w:asciiTheme="minorHAnsi" w:hAnsiTheme="minorHAnsi" w:cstheme="minorHAnsi"/>
          <w:lang w:val="pt-PT" w:eastAsia="pt-BR"/>
        </w:rPr>
      </w:pPr>
      <w:r w:rsidRPr="00D921AE">
        <w:rPr>
          <w:rFonts w:asciiTheme="minorHAnsi" w:hAnsiTheme="minorHAnsi" w:cstheme="minorHAnsi"/>
          <w:lang w:val="pt-PT" w:eastAsia="pt-BR"/>
        </w:rPr>
        <w:t xml:space="preserve"> </w:t>
      </w:r>
      <w:r w:rsidRPr="00D921AE">
        <w:rPr>
          <w:rFonts w:asciiTheme="minorHAnsi" w:hAnsiTheme="minorHAnsi" w:cstheme="minorHAnsi"/>
          <w:lang w:eastAsia="pt-BR"/>
        </w:rPr>
        <w:t xml:space="preserve">A Contratada receberá por e-mail </w:t>
      </w:r>
      <w:proofErr w:type="spellStart"/>
      <w:r w:rsidRPr="00D921AE">
        <w:rPr>
          <w:rFonts w:asciiTheme="minorHAnsi" w:hAnsiTheme="minorHAnsi" w:cstheme="minorHAnsi"/>
          <w:lang w:eastAsia="pt-BR"/>
        </w:rPr>
        <w:t>a</w:t>
      </w:r>
      <w:proofErr w:type="spellEnd"/>
      <w:r w:rsidRPr="00D921AE">
        <w:rPr>
          <w:rFonts w:asciiTheme="minorHAnsi" w:hAnsiTheme="minorHAnsi" w:cstheme="minorHAnsi"/>
          <w:lang w:eastAsia="pt-BR"/>
        </w:rPr>
        <w:t xml:space="preserve"> OS ou AF, a qual começará a contar o prazo para prestação dos serviços/entrega dos materiais.</w:t>
      </w:r>
    </w:p>
    <w:p w14:paraId="1C2BA22D" w14:textId="77777777" w:rsidR="0053256E" w:rsidRPr="00D921AE" w:rsidRDefault="0053256E" w:rsidP="0053256E">
      <w:pPr>
        <w:numPr>
          <w:ilvl w:val="1"/>
          <w:numId w:val="37"/>
        </w:numPr>
        <w:jc w:val="both"/>
        <w:rPr>
          <w:rFonts w:asciiTheme="minorHAnsi" w:hAnsiTheme="minorHAnsi" w:cstheme="minorHAnsi"/>
          <w:sz w:val="22"/>
          <w:szCs w:val="22"/>
          <w:lang w:val="pt-PT" w:eastAsia="pt-BR"/>
        </w:rPr>
      </w:pPr>
      <w:r w:rsidRPr="00D921AE">
        <w:rPr>
          <w:rFonts w:asciiTheme="minorHAnsi" w:hAnsiTheme="minorHAnsi" w:cstheme="minorHAnsi"/>
          <w:sz w:val="22"/>
          <w:szCs w:val="22"/>
          <w:lang w:val="pt-PT" w:eastAsia="pt-BR"/>
        </w:rPr>
        <w:t>As OSs e AFs podem ter a entrega parcelada, conforme a necessidade do Centro, mediante solicitação formal do Fiscal do Contrato.</w:t>
      </w:r>
    </w:p>
    <w:p w14:paraId="50F95B8F" w14:textId="77777777" w:rsidR="0053256E" w:rsidRPr="00D921AE" w:rsidRDefault="0053256E" w:rsidP="0053256E">
      <w:pPr>
        <w:pStyle w:val="PargrafodaLista"/>
        <w:numPr>
          <w:ilvl w:val="1"/>
          <w:numId w:val="37"/>
        </w:numPr>
        <w:suppressAutoHyphens/>
        <w:spacing w:after="0" w:line="240" w:lineRule="auto"/>
        <w:jc w:val="both"/>
        <w:rPr>
          <w:rFonts w:asciiTheme="minorHAnsi" w:hAnsiTheme="minorHAnsi" w:cstheme="minorHAnsi"/>
          <w:lang w:val="pt-PT" w:eastAsia="pt-BR"/>
        </w:rPr>
      </w:pPr>
      <w:r w:rsidRPr="00D921AE">
        <w:rPr>
          <w:rFonts w:asciiTheme="minorHAnsi" w:hAnsiTheme="minorHAnsi" w:cstheme="minorHAnsi"/>
          <w:lang w:val="pt-PT" w:eastAsia="pt-BR"/>
        </w:rPr>
        <w:t>Os quantitativos contidos neste processo representam uma estimativa, para formação de preços, porém não constitui obrigação para a UDESC de contratação ou pagamento da quantidade total estimada.</w:t>
      </w:r>
    </w:p>
    <w:p w14:paraId="093A542B" w14:textId="77777777" w:rsidR="0053256E" w:rsidRPr="00D921AE" w:rsidRDefault="0053256E" w:rsidP="0053256E">
      <w:pPr>
        <w:pStyle w:val="PargrafodaLista"/>
        <w:numPr>
          <w:ilvl w:val="1"/>
          <w:numId w:val="37"/>
        </w:numPr>
        <w:suppressAutoHyphens/>
        <w:spacing w:after="0" w:line="240" w:lineRule="auto"/>
        <w:jc w:val="both"/>
        <w:rPr>
          <w:rFonts w:asciiTheme="minorHAnsi" w:hAnsiTheme="minorHAnsi" w:cstheme="minorHAnsi"/>
          <w:lang w:val="pt-PT" w:eastAsia="pt-BR"/>
        </w:rPr>
      </w:pPr>
      <w:r w:rsidRPr="00D921AE">
        <w:rPr>
          <w:rFonts w:asciiTheme="minorHAnsi" w:hAnsiTheme="minorHAnsi" w:cstheme="minorHAnsi"/>
          <w:lang w:val="pt-PT" w:eastAsia="pt-BR"/>
        </w:rPr>
        <w:t>Os serviços deverão ter garantia mínima de 01 (um) ano, a contar da data do seu recebimento definitivo.</w:t>
      </w:r>
    </w:p>
    <w:p w14:paraId="1DBBB995" w14:textId="77777777" w:rsidR="0053256E" w:rsidRPr="00D921AE" w:rsidRDefault="0053256E" w:rsidP="0053256E">
      <w:pPr>
        <w:pStyle w:val="PargrafodaLista"/>
        <w:suppressAutoHyphens/>
        <w:spacing w:after="0" w:line="240" w:lineRule="auto"/>
        <w:ind w:left="716"/>
        <w:jc w:val="both"/>
        <w:rPr>
          <w:rFonts w:asciiTheme="minorHAnsi" w:hAnsiTheme="minorHAnsi" w:cstheme="minorHAnsi"/>
          <w:lang w:val="pt-PT" w:eastAsia="pt-BR"/>
        </w:rPr>
      </w:pPr>
    </w:p>
    <w:p w14:paraId="45CB594D" w14:textId="77777777" w:rsidR="0053256E" w:rsidRPr="00D921AE" w:rsidRDefault="0053256E" w:rsidP="0053256E">
      <w:pPr>
        <w:pStyle w:val="PargrafodaLista"/>
        <w:suppressAutoHyphens/>
        <w:spacing w:after="0" w:line="240" w:lineRule="auto"/>
        <w:ind w:left="716"/>
        <w:jc w:val="both"/>
        <w:rPr>
          <w:rFonts w:asciiTheme="minorHAnsi" w:hAnsiTheme="minorHAnsi" w:cstheme="minorHAnsi"/>
          <w:lang w:val="pt-PT" w:eastAsia="pt-BR"/>
        </w:rPr>
      </w:pPr>
    </w:p>
    <w:p w14:paraId="252DC673" w14:textId="77777777" w:rsidR="0053256E" w:rsidRPr="00D921AE" w:rsidRDefault="0053256E" w:rsidP="0053256E">
      <w:pPr>
        <w:pStyle w:val="PargrafodaLista"/>
        <w:numPr>
          <w:ilvl w:val="0"/>
          <w:numId w:val="37"/>
        </w:numPr>
        <w:suppressAutoHyphens/>
        <w:spacing w:after="0" w:line="240" w:lineRule="auto"/>
        <w:jc w:val="both"/>
        <w:rPr>
          <w:rFonts w:asciiTheme="minorHAnsi" w:hAnsiTheme="minorHAnsi" w:cstheme="minorHAnsi"/>
          <w:lang w:val="pt-PT" w:eastAsia="pt-BR"/>
        </w:rPr>
      </w:pPr>
      <w:r w:rsidRPr="00D921AE">
        <w:rPr>
          <w:rFonts w:asciiTheme="minorHAnsi" w:hAnsiTheme="minorHAnsi" w:cstheme="minorHAnsi"/>
          <w:b/>
          <w:color w:val="000000"/>
          <w:lang w:eastAsia="pt-BR"/>
        </w:rPr>
        <w:t>OBRIGAÇÕES DA CONTRATADA</w:t>
      </w:r>
    </w:p>
    <w:p w14:paraId="6822FDB2" w14:textId="77777777" w:rsidR="0053256E" w:rsidRPr="00D921AE" w:rsidRDefault="0053256E" w:rsidP="0053256E">
      <w:pPr>
        <w:pStyle w:val="PargrafodaLista"/>
        <w:suppressAutoHyphens/>
        <w:spacing w:after="0" w:line="240" w:lineRule="auto"/>
        <w:ind w:left="502"/>
        <w:jc w:val="both"/>
        <w:rPr>
          <w:rFonts w:asciiTheme="minorHAnsi" w:hAnsiTheme="minorHAnsi" w:cstheme="minorHAnsi"/>
          <w:lang w:val="pt-PT" w:eastAsia="pt-BR"/>
        </w:rPr>
      </w:pPr>
    </w:p>
    <w:p w14:paraId="216B804A" w14:textId="77777777" w:rsidR="0053256E" w:rsidRPr="00D921AE" w:rsidRDefault="0053256E" w:rsidP="0053256E">
      <w:pPr>
        <w:numPr>
          <w:ilvl w:val="1"/>
          <w:numId w:val="39"/>
        </w:numPr>
        <w:autoSpaceDE w:val="0"/>
        <w:autoSpaceDN w:val="0"/>
        <w:adjustRightInd w:val="0"/>
        <w:jc w:val="both"/>
        <w:rPr>
          <w:rFonts w:asciiTheme="minorHAnsi" w:hAnsiTheme="minorHAnsi" w:cstheme="minorHAnsi"/>
          <w:color w:val="000000"/>
          <w:sz w:val="22"/>
          <w:szCs w:val="22"/>
          <w:lang w:eastAsia="pt-BR"/>
        </w:rPr>
      </w:pPr>
      <w:r w:rsidRPr="00D921AE">
        <w:rPr>
          <w:rFonts w:asciiTheme="minorHAnsi" w:hAnsiTheme="minorHAnsi" w:cstheme="minorHAnsi"/>
          <w:color w:val="000000"/>
          <w:sz w:val="22"/>
          <w:szCs w:val="22"/>
          <w:lang w:eastAsia="pt-BR"/>
        </w:rPr>
        <w:t>Na emissão das Notas Fiscais e DANFES só poderão ser agrupados na mesma nota os itens que possuírem o mesmo detalhamento orçamentário, constante na planilha de especificações e serem do mesmo Centro.</w:t>
      </w:r>
    </w:p>
    <w:p w14:paraId="34255C91" w14:textId="77777777" w:rsidR="0053256E" w:rsidRPr="00D921AE" w:rsidRDefault="0053256E" w:rsidP="0053256E">
      <w:pPr>
        <w:numPr>
          <w:ilvl w:val="1"/>
          <w:numId w:val="39"/>
        </w:numPr>
        <w:autoSpaceDE w:val="0"/>
        <w:autoSpaceDN w:val="0"/>
        <w:adjustRightInd w:val="0"/>
        <w:jc w:val="both"/>
        <w:rPr>
          <w:rFonts w:asciiTheme="minorHAnsi" w:hAnsiTheme="minorHAnsi" w:cstheme="minorHAnsi"/>
          <w:color w:val="000000"/>
          <w:sz w:val="22"/>
          <w:szCs w:val="22"/>
          <w:lang w:eastAsia="pt-BR"/>
        </w:rPr>
      </w:pPr>
      <w:r w:rsidRPr="00D921AE">
        <w:rPr>
          <w:rFonts w:asciiTheme="minorHAnsi" w:hAnsiTheme="minorHAnsi" w:cstheme="minorHAnsi"/>
          <w:color w:val="000000"/>
          <w:sz w:val="22"/>
          <w:szCs w:val="22"/>
          <w:lang w:eastAsia="pt-BR"/>
        </w:rPr>
        <w:t>Na emissão das Notas Fiscais e DANFES deverá ser informado o número do empenho.</w:t>
      </w:r>
    </w:p>
    <w:p w14:paraId="185CFDAC" w14:textId="77777777" w:rsidR="0053256E" w:rsidRPr="00D921AE" w:rsidRDefault="0053256E" w:rsidP="0053256E">
      <w:pPr>
        <w:pStyle w:val="PargrafodaLista"/>
        <w:numPr>
          <w:ilvl w:val="1"/>
          <w:numId w:val="39"/>
        </w:numPr>
        <w:suppressAutoHyphens/>
        <w:spacing w:after="0" w:line="240" w:lineRule="auto"/>
        <w:jc w:val="both"/>
        <w:rPr>
          <w:rFonts w:asciiTheme="minorHAnsi" w:hAnsiTheme="minorHAnsi" w:cstheme="minorHAnsi"/>
          <w:lang w:val="pt-PT" w:eastAsia="pt-BR"/>
        </w:rPr>
      </w:pPr>
      <w:r w:rsidRPr="00D921AE">
        <w:rPr>
          <w:rFonts w:asciiTheme="minorHAnsi" w:hAnsiTheme="minorHAnsi" w:cstheme="minorHAnsi"/>
          <w:bCs/>
        </w:rPr>
        <w:lastRenderedPageBreak/>
        <w:t>Fornecer, sem qualquer ônus adicional para a CONTRATANTE, todo o instrumental, todos os materiais, utensílios, equipamentos, ferramentas, instalações, e tudo o que for necessário para completa realização dos serviços, além de mão-de-obra especializada e Equipamento de Proteção individual – EPI para os trabalhadores.</w:t>
      </w:r>
    </w:p>
    <w:p w14:paraId="427C5E8A" w14:textId="77777777" w:rsidR="0053256E" w:rsidRPr="00D921AE" w:rsidRDefault="0053256E" w:rsidP="0053256E">
      <w:pPr>
        <w:pStyle w:val="PargrafodaLista"/>
        <w:numPr>
          <w:ilvl w:val="1"/>
          <w:numId w:val="39"/>
        </w:numPr>
        <w:jc w:val="both"/>
        <w:rPr>
          <w:rFonts w:asciiTheme="minorHAnsi" w:hAnsiTheme="minorHAnsi" w:cstheme="minorHAnsi"/>
          <w:lang w:val="pt-PT" w:eastAsia="pt-BR"/>
        </w:rPr>
      </w:pPr>
      <w:r w:rsidRPr="00D921AE">
        <w:rPr>
          <w:rFonts w:asciiTheme="minorHAnsi" w:hAnsiTheme="minorHAnsi" w:cstheme="minorHAnsi"/>
          <w:lang w:val="pt-PT" w:eastAsia="pt-BR"/>
        </w:rPr>
        <w:t>Executar os serviços obedecendo ao disposto no Contrato, no Edital e seus anexos e as instruções da CONTRATANTE, que deverão ser imediatamente acatadas. No caso de apontamento de falhas, a CONTRATADA deverá adotar prontamente providências necessárias à correção, sem ônus para a CONTRATANTE.</w:t>
      </w:r>
    </w:p>
    <w:p w14:paraId="3843B0AC" w14:textId="77777777" w:rsidR="0053256E" w:rsidRPr="00D921AE" w:rsidRDefault="0053256E" w:rsidP="0053256E">
      <w:pPr>
        <w:pStyle w:val="PargrafodaLista"/>
        <w:numPr>
          <w:ilvl w:val="1"/>
          <w:numId w:val="39"/>
        </w:numPr>
        <w:jc w:val="both"/>
        <w:rPr>
          <w:rFonts w:asciiTheme="minorHAnsi" w:hAnsiTheme="minorHAnsi" w:cstheme="minorHAnsi"/>
          <w:bCs/>
        </w:rPr>
      </w:pPr>
      <w:r w:rsidRPr="00D921AE">
        <w:rPr>
          <w:rFonts w:asciiTheme="minorHAnsi" w:hAnsiTheme="minorHAnsi" w:cstheme="minorHAnsi"/>
          <w:bCs/>
        </w:rPr>
        <w:t>Executar integralmente e de acordo com as normas técnicas os serviços que lhe forem confiados, seguindo as especificações do fabricante, além de eventuais complementações da CONTRATANTE, conforme documentos integrantes ao Edital/Contrato e rigorosa observância aos demais detalhes e Autorizações de Serviços emanadas e/ou aprovadas pela CONTRATANTE, bem como executar tudo o que não for explicitamente mencionado, mas que seja imprescindível para a perfeita execução dos serviços.</w:t>
      </w:r>
    </w:p>
    <w:p w14:paraId="17DD767A" w14:textId="77777777" w:rsidR="0053256E" w:rsidRPr="00D921AE" w:rsidRDefault="0053256E" w:rsidP="0053256E">
      <w:pPr>
        <w:pStyle w:val="PargrafodaLista"/>
        <w:numPr>
          <w:ilvl w:val="1"/>
          <w:numId w:val="39"/>
        </w:numPr>
        <w:suppressAutoHyphens/>
        <w:spacing w:after="0" w:line="240" w:lineRule="auto"/>
        <w:jc w:val="both"/>
        <w:rPr>
          <w:rFonts w:asciiTheme="minorHAnsi" w:hAnsiTheme="minorHAnsi" w:cstheme="minorHAnsi"/>
          <w:lang w:val="pt-PT" w:eastAsia="pt-BR"/>
        </w:rPr>
      </w:pPr>
      <w:r w:rsidRPr="00D921AE">
        <w:rPr>
          <w:rFonts w:asciiTheme="minorHAnsi" w:hAnsiTheme="minorHAnsi" w:cstheme="minorHAnsi"/>
          <w:bCs/>
        </w:rPr>
        <w:t>Utilizar somente peças, materiais, componentes e acessórios originais, que atendam às recomendações do fabricante do equipamento, não podendo valer-se, em nenhuma hipótese, de itens recondicionados, recuperados, como também não podendo utilizar-se de mão-de-obra de terceiros, SEM EXPRESSA E PRÉVIA AUTORIZAÇÃO DA CONTRATANTE.</w:t>
      </w:r>
    </w:p>
    <w:p w14:paraId="2616DE72" w14:textId="77777777" w:rsidR="0053256E" w:rsidRPr="00D921AE" w:rsidRDefault="0053256E" w:rsidP="0053256E">
      <w:pPr>
        <w:numPr>
          <w:ilvl w:val="1"/>
          <w:numId w:val="39"/>
        </w:numPr>
        <w:autoSpaceDE w:val="0"/>
        <w:autoSpaceDN w:val="0"/>
        <w:adjustRightInd w:val="0"/>
        <w:jc w:val="both"/>
        <w:rPr>
          <w:rFonts w:asciiTheme="minorHAnsi" w:hAnsiTheme="minorHAnsi" w:cstheme="minorHAnsi"/>
          <w:color w:val="000000"/>
          <w:sz w:val="22"/>
          <w:szCs w:val="22"/>
          <w:lang w:eastAsia="pt-BR"/>
        </w:rPr>
      </w:pPr>
      <w:r w:rsidRPr="00D921AE">
        <w:rPr>
          <w:rFonts w:asciiTheme="minorHAnsi" w:hAnsiTheme="minorHAnsi" w:cstheme="minorHAnsi"/>
          <w:color w:val="000000"/>
          <w:sz w:val="22"/>
          <w:szCs w:val="22"/>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566070C3" w14:textId="77777777" w:rsidR="0053256E" w:rsidRPr="00D921AE" w:rsidRDefault="0053256E" w:rsidP="0053256E">
      <w:pPr>
        <w:numPr>
          <w:ilvl w:val="1"/>
          <w:numId w:val="39"/>
        </w:numPr>
        <w:autoSpaceDE w:val="0"/>
        <w:autoSpaceDN w:val="0"/>
        <w:adjustRightInd w:val="0"/>
        <w:jc w:val="both"/>
        <w:rPr>
          <w:rFonts w:asciiTheme="minorHAnsi" w:hAnsiTheme="minorHAnsi" w:cstheme="minorHAnsi"/>
          <w:color w:val="000000"/>
          <w:sz w:val="22"/>
          <w:szCs w:val="22"/>
          <w:lang w:eastAsia="pt-BR"/>
        </w:rPr>
      </w:pPr>
      <w:r w:rsidRPr="00D921AE">
        <w:rPr>
          <w:rFonts w:asciiTheme="minorHAnsi" w:hAnsiTheme="minorHAnsi" w:cstheme="minorHAnsi"/>
          <w:color w:val="000000"/>
          <w:sz w:val="22"/>
          <w:szCs w:val="22"/>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4CD2CF44" w14:textId="77777777" w:rsidR="0053256E" w:rsidRPr="00D921AE" w:rsidRDefault="0053256E" w:rsidP="0053256E">
      <w:pPr>
        <w:numPr>
          <w:ilvl w:val="1"/>
          <w:numId w:val="39"/>
        </w:numPr>
        <w:autoSpaceDE w:val="0"/>
        <w:autoSpaceDN w:val="0"/>
        <w:adjustRightInd w:val="0"/>
        <w:jc w:val="both"/>
        <w:rPr>
          <w:rFonts w:asciiTheme="minorHAnsi" w:hAnsiTheme="minorHAnsi" w:cstheme="minorHAnsi"/>
          <w:sz w:val="22"/>
          <w:szCs w:val="22"/>
          <w:lang w:eastAsia="pt-BR"/>
        </w:rPr>
      </w:pPr>
      <w:r w:rsidRPr="00D921AE">
        <w:rPr>
          <w:rFonts w:asciiTheme="minorHAnsi" w:hAnsiTheme="minorHAnsi" w:cstheme="minorHAnsi"/>
          <w:color w:val="000000"/>
          <w:sz w:val="22"/>
          <w:szCs w:val="22"/>
          <w:lang w:eastAsia="pt-BR"/>
        </w:rPr>
        <w:t xml:space="preserve">Entregar documentação comprobatória da Contratação e habilitação do Contratado </w:t>
      </w:r>
      <w:r w:rsidRPr="00D921AE">
        <w:rPr>
          <w:rFonts w:asciiTheme="minorHAnsi" w:hAnsiTheme="minorHAnsi" w:cstheme="minorHAnsi"/>
          <w:sz w:val="22"/>
          <w:szCs w:val="22"/>
          <w:lang w:eastAsia="pt-BR"/>
        </w:rPr>
        <w:t>e/ou do profissional responsável indicado pela empresa, sempre que solicitado pela Contratante, no decorrer da vigência da AF.</w:t>
      </w:r>
    </w:p>
    <w:p w14:paraId="4E664928" w14:textId="77777777" w:rsidR="0053256E" w:rsidRPr="00D921AE" w:rsidRDefault="0053256E" w:rsidP="0053256E">
      <w:pPr>
        <w:numPr>
          <w:ilvl w:val="1"/>
          <w:numId w:val="39"/>
        </w:numPr>
        <w:autoSpaceDE w:val="0"/>
        <w:autoSpaceDN w:val="0"/>
        <w:adjustRightInd w:val="0"/>
        <w:jc w:val="both"/>
        <w:rPr>
          <w:rFonts w:asciiTheme="minorHAnsi" w:hAnsiTheme="minorHAnsi" w:cstheme="minorHAnsi"/>
          <w:sz w:val="22"/>
          <w:szCs w:val="22"/>
          <w:lang w:eastAsia="pt-BR"/>
        </w:rPr>
      </w:pPr>
      <w:r w:rsidRPr="00D921AE">
        <w:rPr>
          <w:rFonts w:asciiTheme="minorHAnsi" w:hAnsiTheme="minorHAnsi" w:cstheme="minorHAnsi"/>
          <w:sz w:val="22"/>
          <w:szCs w:val="22"/>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45115B1F" w14:textId="77777777" w:rsidR="0053256E" w:rsidRPr="00D921AE" w:rsidRDefault="0053256E" w:rsidP="0053256E">
      <w:pPr>
        <w:numPr>
          <w:ilvl w:val="1"/>
          <w:numId w:val="39"/>
        </w:numPr>
        <w:autoSpaceDE w:val="0"/>
        <w:autoSpaceDN w:val="0"/>
        <w:adjustRightInd w:val="0"/>
        <w:jc w:val="both"/>
        <w:rPr>
          <w:rFonts w:asciiTheme="minorHAnsi" w:hAnsiTheme="minorHAnsi" w:cstheme="minorHAnsi"/>
          <w:color w:val="000000"/>
          <w:sz w:val="22"/>
          <w:szCs w:val="22"/>
          <w:lang w:eastAsia="pt-BR"/>
        </w:rPr>
      </w:pPr>
      <w:r w:rsidRPr="00D921AE">
        <w:rPr>
          <w:rFonts w:asciiTheme="minorHAnsi" w:hAnsiTheme="minorHAnsi" w:cstheme="minorHAnsi"/>
          <w:color w:val="000000"/>
          <w:sz w:val="22"/>
          <w:szCs w:val="22"/>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45E19B10" w14:textId="77777777" w:rsidR="0053256E" w:rsidRPr="00D921AE" w:rsidRDefault="0053256E" w:rsidP="0053256E">
      <w:pPr>
        <w:numPr>
          <w:ilvl w:val="1"/>
          <w:numId w:val="39"/>
        </w:numPr>
        <w:autoSpaceDE w:val="0"/>
        <w:autoSpaceDN w:val="0"/>
        <w:adjustRightInd w:val="0"/>
        <w:jc w:val="both"/>
        <w:rPr>
          <w:rFonts w:asciiTheme="minorHAnsi" w:hAnsiTheme="minorHAnsi" w:cstheme="minorHAnsi"/>
          <w:color w:val="000000"/>
          <w:sz w:val="22"/>
          <w:szCs w:val="22"/>
          <w:lang w:eastAsia="pt-BR"/>
        </w:rPr>
      </w:pPr>
      <w:r w:rsidRPr="00D921AE">
        <w:rPr>
          <w:rFonts w:asciiTheme="minorHAnsi" w:hAnsiTheme="minorHAnsi" w:cstheme="minorHAnsi"/>
          <w:color w:val="000000"/>
          <w:sz w:val="22"/>
          <w:szCs w:val="22"/>
          <w:lang w:eastAsia="pt-BR"/>
        </w:rPr>
        <w:t>Dispor e manter veículos e sistemas de comunicação eficiente, de forma a garantir o cumprimento dos prazos de atendimento.</w:t>
      </w:r>
    </w:p>
    <w:p w14:paraId="7B0696BE" w14:textId="77777777" w:rsidR="0053256E" w:rsidRPr="00D921AE" w:rsidRDefault="0053256E" w:rsidP="0053256E">
      <w:pPr>
        <w:numPr>
          <w:ilvl w:val="1"/>
          <w:numId w:val="39"/>
        </w:numPr>
        <w:tabs>
          <w:tab w:val="left" w:pos="851"/>
        </w:tabs>
        <w:autoSpaceDE w:val="0"/>
        <w:autoSpaceDN w:val="0"/>
        <w:adjustRightInd w:val="0"/>
        <w:jc w:val="both"/>
        <w:rPr>
          <w:rFonts w:asciiTheme="minorHAnsi" w:hAnsiTheme="minorHAnsi" w:cstheme="minorHAnsi"/>
          <w:color w:val="000000"/>
          <w:sz w:val="22"/>
          <w:szCs w:val="22"/>
          <w:lang w:eastAsia="pt-BR"/>
        </w:rPr>
      </w:pPr>
      <w:r w:rsidRPr="00D921AE">
        <w:rPr>
          <w:rFonts w:asciiTheme="minorHAnsi" w:hAnsiTheme="minorHAnsi" w:cstheme="minorHAnsi"/>
          <w:color w:val="000000"/>
          <w:sz w:val="22"/>
          <w:szCs w:val="22"/>
          <w:lang w:eastAsia="pt-BR"/>
        </w:rPr>
        <w:t>Zelar pela utilização por parte de seus funcionários de equipamentos de segurança pessoal, que devem ser adquiridos às expensas da Contratada. A resistência a não utilização destes poderá ensejar rescisão contratual.</w:t>
      </w:r>
    </w:p>
    <w:p w14:paraId="46D1E05F" w14:textId="77777777" w:rsidR="0053256E" w:rsidRPr="00D921AE" w:rsidRDefault="0053256E" w:rsidP="0053256E">
      <w:pPr>
        <w:numPr>
          <w:ilvl w:val="1"/>
          <w:numId w:val="39"/>
        </w:numPr>
        <w:tabs>
          <w:tab w:val="left" w:pos="851"/>
        </w:tabs>
        <w:autoSpaceDE w:val="0"/>
        <w:autoSpaceDN w:val="0"/>
        <w:adjustRightInd w:val="0"/>
        <w:jc w:val="both"/>
        <w:rPr>
          <w:rFonts w:asciiTheme="minorHAnsi" w:hAnsiTheme="minorHAnsi" w:cstheme="minorHAnsi"/>
          <w:color w:val="000000"/>
          <w:sz w:val="22"/>
          <w:szCs w:val="22"/>
          <w:lang w:eastAsia="pt-BR"/>
        </w:rPr>
      </w:pPr>
      <w:r w:rsidRPr="00D921AE">
        <w:rPr>
          <w:rFonts w:asciiTheme="minorHAnsi" w:hAnsiTheme="minorHAnsi" w:cstheme="minorHAnsi"/>
          <w:color w:val="000000"/>
          <w:sz w:val="22"/>
          <w:szCs w:val="22"/>
          <w:lang w:eastAsia="pt-BR"/>
        </w:rPr>
        <w:t>Entregar o local do serviço limpo, sem a presença de restos de produtos utilizados para o serviço ou quaisquer outros materiais.</w:t>
      </w:r>
    </w:p>
    <w:p w14:paraId="7C998555" w14:textId="77777777" w:rsidR="0053256E" w:rsidRPr="00D921AE" w:rsidRDefault="0053256E" w:rsidP="0053256E">
      <w:pPr>
        <w:jc w:val="both"/>
        <w:rPr>
          <w:rFonts w:asciiTheme="minorHAnsi" w:hAnsiTheme="minorHAnsi" w:cstheme="minorHAnsi"/>
          <w:sz w:val="22"/>
          <w:szCs w:val="22"/>
          <w:lang w:val="pt-PT" w:eastAsia="pt-BR"/>
        </w:rPr>
      </w:pPr>
    </w:p>
    <w:p w14:paraId="289D1281" w14:textId="77777777" w:rsidR="0053256E" w:rsidRPr="00D921AE" w:rsidRDefault="0053256E" w:rsidP="0053256E">
      <w:pPr>
        <w:jc w:val="both"/>
        <w:rPr>
          <w:rFonts w:asciiTheme="minorHAnsi" w:hAnsiTheme="minorHAnsi" w:cstheme="minorHAnsi"/>
          <w:sz w:val="22"/>
          <w:szCs w:val="22"/>
          <w:lang w:val="pt-PT" w:eastAsia="pt-BR"/>
        </w:rPr>
      </w:pPr>
    </w:p>
    <w:p w14:paraId="2CDBA5D2" w14:textId="77777777" w:rsidR="0053256E" w:rsidRPr="00D921AE" w:rsidRDefault="0053256E" w:rsidP="0053256E">
      <w:pPr>
        <w:pStyle w:val="PargrafodaLista"/>
        <w:numPr>
          <w:ilvl w:val="0"/>
          <w:numId w:val="39"/>
        </w:numPr>
        <w:suppressAutoHyphens/>
        <w:spacing w:after="0" w:line="240" w:lineRule="auto"/>
        <w:jc w:val="both"/>
        <w:rPr>
          <w:rFonts w:asciiTheme="minorHAnsi" w:hAnsiTheme="minorHAnsi" w:cstheme="minorHAnsi"/>
          <w:lang w:val="pt-PT" w:eastAsia="pt-BR"/>
        </w:rPr>
      </w:pPr>
      <w:r w:rsidRPr="00D921AE">
        <w:rPr>
          <w:rFonts w:asciiTheme="minorHAnsi" w:hAnsiTheme="minorHAnsi" w:cstheme="minorHAnsi"/>
          <w:b/>
          <w:bCs/>
        </w:rPr>
        <w:t>FISCALIZAÇÃO, CONTROLE E OBRIGAÇÕES DA CONTRATANTE</w:t>
      </w:r>
    </w:p>
    <w:p w14:paraId="017543A8" w14:textId="77777777" w:rsidR="0053256E" w:rsidRPr="00D921AE" w:rsidRDefault="0053256E" w:rsidP="0053256E">
      <w:pPr>
        <w:pStyle w:val="PargrafodaLista"/>
        <w:suppressAutoHyphens/>
        <w:spacing w:after="0" w:line="240" w:lineRule="auto"/>
        <w:ind w:left="502"/>
        <w:jc w:val="both"/>
        <w:rPr>
          <w:rFonts w:asciiTheme="minorHAnsi" w:hAnsiTheme="minorHAnsi" w:cstheme="minorHAnsi"/>
          <w:b/>
          <w:bCs/>
        </w:rPr>
      </w:pPr>
    </w:p>
    <w:p w14:paraId="0AB139C2" w14:textId="77777777" w:rsidR="0053256E" w:rsidRPr="00D921AE" w:rsidRDefault="0053256E" w:rsidP="0053256E">
      <w:pPr>
        <w:pStyle w:val="PargrafodaLista"/>
        <w:numPr>
          <w:ilvl w:val="1"/>
          <w:numId w:val="38"/>
        </w:numPr>
        <w:jc w:val="both"/>
        <w:rPr>
          <w:rFonts w:asciiTheme="minorHAnsi" w:hAnsiTheme="minorHAnsi" w:cstheme="minorHAnsi"/>
          <w:bCs/>
        </w:rPr>
      </w:pPr>
      <w:r w:rsidRPr="00D921AE">
        <w:rPr>
          <w:rFonts w:asciiTheme="minorHAnsi" w:hAnsiTheme="minorHAnsi" w:cstheme="minorHAnsi"/>
          <w:bCs/>
        </w:rPr>
        <w:t>Proporcionar todas as facilidades para que a CONTRATADA possa desempenhar seus serviços dentro das normas deste Memorial.</w:t>
      </w:r>
    </w:p>
    <w:p w14:paraId="4C018405" w14:textId="77777777" w:rsidR="0053256E" w:rsidRPr="00D921AE" w:rsidRDefault="0053256E" w:rsidP="0053256E">
      <w:pPr>
        <w:pStyle w:val="PargrafodaLista"/>
        <w:numPr>
          <w:ilvl w:val="1"/>
          <w:numId w:val="38"/>
        </w:numPr>
        <w:jc w:val="both"/>
        <w:rPr>
          <w:rFonts w:asciiTheme="minorHAnsi" w:hAnsiTheme="minorHAnsi" w:cstheme="minorHAnsi"/>
          <w:bCs/>
        </w:rPr>
      </w:pPr>
      <w:r w:rsidRPr="00D921AE">
        <w:rPr>
          <w:rFonts w:asciiTheme="minorHAnsi" w:hAnsiTheme="minorHAnsi" w:cstheme="minorHAnsi"/>
          <w:bCs/>
        </w:rPr>
        <w:t xml:space="preserve">Exercer a fiscalização dos serviços por </w:t>
      </w:r>
      <w:proofErr w:type="gramStart"/>
      <w:r w:rsidRPr="00D921AE">
        <w:rPr>
          <w:rFonts w:asciiTheme="minorHAnsi" w:hAnsiTheme="minorHAnsi" w:cstheme="minorHAnsi"/>
          <w:bCs/>
        </w:rPr>
        <w:t>servidor(</w:t>
      </w:r>
      <w:proofErr w:type="gramEnd"/>
      <w:r w:rsidRPr="00D921AE">
        <w:rPr>
          <w:rFonts w:asciiTheme="minorHAnsi" w:hAnsiTheme="minorHAnsi" w:cstheme="minorHAnsi"/>
          <w:bCs/>
        </w:rPr>
        <w:t>es) especialmente designados(s), na forma prevista na Lei.</w:t>
      </w:r>
    </w:p>
    <w:p w14:paraId="7132902A" w14:textId="77777777" w:rsidR="0053256E" w:rsidRPr="00D921AE" w:rsidRDefault="0053256E" w:rsidP="0053256E">
      <w:pPr>
        <w:pStyle w:val="PargrafodaLista"/>
        <w:numPr>
          <w:ilvl w:val="1"/>
          <w:numId w:val="38"/>
        </w:numPr>
        <w:jc w:val="both"/>
        <w:rPr>
          <w:rFonts w:asciiTheme="minorHAnsi" w:hAnsiTheme="minorHAnsi" w:cstheme="minorHAnsi"/>
          <w:bCs/>
        </w:rPr>
      </w:pPr>
      <w:r w:rsidRPr="00D921AE">
        <w:rPr>
          <w:rFonts w:asciiTheme="minorHAnsi" w:hAnsiTheme="minorHAnsi" w:cstheme="minorHAnsi"/>
          <w:bCs/>
        </w:rPr>
        <w:t xml:space="preserve">Não obstante a CONTRATADA seja a única e exclusiva responsável pela execução de todos os serviços, a CONTRATANTE reserva-se o direito de, sem que de qualquer forma restrinja a plenitude desta </w:t>
      </w:r>
      <w:r w:rsidRPr="00D921AE">
        <w:rPr>
          <w:rFonts w:asciiTheme="minorHAnsi" w:hAnsiTheme="minorHAnsi" w:cstheme="minorHAnsi"/>
          <w:bCs/>
        </w:rPr>
        <w:lastRenderedPageBreak/>
        <w:t>responsabilidade, exercer a mais ampla e completa fiscalização sobre os serviços, diretamente ou por prepostos designados, podendo para isso:</w:t>
      </w:r>
    </w:p>
    <w:p w14:paraId="3BD18369" w14:textId="77777777" w:rsidR="0053256E" w:rsidRPr="00D921AE" w:rsidRDefault="0053256E" w:rsidP="0053256E">
      <w:pPr>
        <w:pStyle w:val="PargrafodaLista"/>
        <w:numPr>
          <w:ilvl w:val="1"/>
          <w:numId w:val="38"/>
        </w:numPr>
        <w:jc w:val="both"/>
        <w:rPr>
          <w:rFonts w:asciiTheme="minorHAnsi" w:hAnsiTheme="minorHAnsi" w:cstheme="minorHAnsi"/>
          <w:bCs/>
        </w:rPr>
      </w:pPr>
      <w:r w:rsidRPr="00D921AE">
        <w:rPr>
          <w:rFonts w:asciiTheme="minorHAnsi" w:hAnsiTheme="minorHAnsi" w:cstheme="minorHAnsi"/>
          <w:bCs/>
        </w:rPr>
        <w:t>Ordenar a imediata retirada do local, bem como a substituição de empregado da CONTRATADA que estiver sem uniforme ou crachá, que embaraçar ou dificultar a sua fiscalização ou cuja permanência na área, a seu exclusivo critério, julgar inconveniente.</w:t>
      </w:r>
    </w:p>
    <w:p w14:paraId="6FAB1933" w14:textId="77777777" w:rsidR="0053256E" w:rsidRPr="00D921AE" w:rsidRDefault="0053256E" w:rsidP="0053256E">
      <w:pPr>
        <w:pStyle w:val="PargrafodaLista"/>
        <w:numPr>
          <w:ilvl w:val="1"/>
          <w:numId w:val="38"/>
        </w:numPr>
        <w:jc w:val="both"/>
        <w:rPr>
          <w:rFonts w:asciiTheme="minorHAnsi" w:hAnsiTheme="minorHAnsi" w:cstheme="minorHAnsi"/>
          <w:bCs/>
        </w:rPr>
      </w:pPr>
      <w:r w:rsidRPr="00D921AE">
        <w:rPr>
          <w:rFonts w:asciiTheme="minorHAnsi" w:hAnsiTheme="minorHAnsi" w:cstheme="minorHAnsi"/>
          <w:bCs/>
        </w:rPr>
        <w:t>Examinar as Carteiras Profissionais dos empregados em serviço, para comprovar o registro de função profissional.</w:t>
      </w:r>
    </w:p>
    <w:p w14:paraId="11F2B35D" w14:textId="77777777" w:rsidR="0053256E" w:rsidRPr="00D921AE" w:rsidRDefault="0053256E" w:rsidP="0053256E">
      <w:pPr>
        <w:pStyle w:val="PargrafodaLista"/>
        <w:numPr>
          <w:ilvl w:val="1"/>
          <w:numId w:val="38"/>
        </w:numPr>
        <w:jc w:val="both"/>
        <w:rPr>
          <w:rFonts w:asciiTheme="minorHAnsi" w:hAnsiTheme="minorHAnsi" w:cstheme="minorHAnsi"/>
          <w:bCs/>
        </w:rPr>
      </w:pPr>
      <w:r w:rsidRPr="00D921AE">
        <w:rPr>
          <w:rFonts w:asciiTheme="minorHAnsi" w:hAnsiTheme="minorHAnsi" w:cstheme="minorHAnsi"/>
          <w:bCs/>
        </w:rPr>
        <w:t>Fiscalizar, durante a vigência deste Contrato, devendo a CONTRATADA fornecer informações, propiciando o acesso à documentação pertinente e atendendo às observações e exigências apresentadas pela fiscalização.</w:t>
      </w:r>
    </w:p>
    <w:p w14:paraId="26D7B7C0" w14:textId="77777777" w:rsidR="0053256E" w:rsidRPr="00D921AE" w:rsidRDefault="0053256E" w:rsidP="0053256E">
      <w:pPr>
        <w:jc w:val="center"/>
        <w:rPr>
          <w:rFonts w:asciiTheme="minorHAnsi" w:hAnsiTheme="minorHAnsi"/>
          <w:b/>
          <w:sz w:val="22"/>
          <w:szCs w:val="22"/>
          <w:u w:val="single"/>
          <w:lang w:eastAsia="pt-BR"/>
        </w:rPr>
      </w:pPr>
    </w:p>
    <w:p w14:paraId="3CB106BC" w14:textId="77777777" w:rsidR="0053256E" w:rsidRPr="00D921AE" w:rsidRDefault="0053256E" w:rsidP="0053256E">
      <w:pPr>
        <w:pStyle w:val="PargrafodaLista"/>
        <w:numPr>
          <w:ilvl w:val="0"/>
          <w:numId w:val="39"/>
        </w:numPr>
        <w:suppressAutoHyphens/>
        <w:spacing w:after="0" w:line="240" w:lineRule="auto"/>
        <w:jc w:val="both"/>
        <w:rPr>
          <w:rFonts w:asciiTheme="minorHAnsi" w:hAnsiTheme="minorHAnsi" w:cstheme="minorHAnsi"/>
          <w:lang w:val="pt-PT" w:eastAsia="pt-BR"/>
        </w:rPr>
      </w:pPr>
      <w:r w:rsidRPr="00D921AE">
        <w:rPr>
          <w:rFonts w:asciiTheme="minorHAnsi" w:hAnsiTheme="minorHAnsi" w:cstheme="minorHAnsi"/>
          <w:b/>
          <w:lang w:val="pt-PT" w:eastAsia="pt-BR"/>
        </w:rPr>
        <w:t>ESTIMATIVA</w:t>
      </w:r>
    </w:p>
    <w:p w14:paraId="6E5C26CC" w14:textId="77777777" w:rsidR="0053256E" w:rsidRPr="00D921AE" w:rsidRDefault="0053256E" w:rsidP="0053256E">
      <w:pPr>
        <w:pStyle w:val="PargrafodaLista"/>
        <w:suppressAutoHyphens/>
        <w:spacing w:after="0" w:line="240" w:lineRule="auto"/>
        <w:ind w:left="502"/>
        <w:jc w:val="both"/>
        <w:rPr>
          <w:rFonts w:asciiTheme="minorHAnsi" w:hAnsiTheme="minorHAnsi" w:cstheme="minorHAnsi"/>
          <w:lang w:val="pt-PT" w:eastAsia="pt-BR"/>
        </w:rPr>
      </w:pPr>
    </w:p>
    <w:p w14:paraId="60494B68" w14:textId="744799BF" w:rsidR="0053256E" w:rsidRPr="005E15AE" w:rsidRDefault="0053256E" w:rsidP="0053256E">
      <w:pPr>
        <w:pStyle w:val="PargrafodaLista"/>
        <w:numPr>
          <w:ilvl w:val="1"/>
          <w:numId w:val="39"/>
        </w:numPr>
        <w:spacing w:after="0" w:line="240" w:lineRule="auto"/>
        <w:jc w:val="both"/>
        <w:rPr>
          <w:rFonts w:asciiTheme="minorHAnsi" w:hAnsiTheme="minorHAnsi"/>
          <w:color w:val="000000"/>
          <w:lang w:eastAsia="pt-BR"/>
        </w:rPr>
      </w:pPr>
      <w:r w:rsidRPr="00D921AE">
        <w:rPr>
          <w:rFonts w:asciiTheme="minorHAnsi" w:hAnsiTheme="minorHAnsi"/>
          <w:color w:val="000000"/>
          <w:lang w:eastAsia="pt-BR"/>
        </w:rPr>
        <w:t xml:space="preserve">O valor estimado para esta licitação é </w:t>
      </w:r>
      <w:r w:rsidRPr="005E15AE">
        <w:rPr>
          <w:rFonts w:asciiTheme="minorHAnsi" w:hAnsiTheme="minorHAnsi"/>
          <w:color w:val="000000"/>
          <w:lang w:eastAsia="pt-BR"/>
        </w:rPr>
        <w:t xml:space="preserve">de R$ </w:t>
      </w:r>
      <w:r w:rsidR="00A47298">
        <w:rPr>
          <w:rFonts w:asciiTheme="minorHAnsi" w:hAnsiTheme="minorHAnsi"/>
          <w:color w:val="000000"/>
          <w:lang w:eastAsia="pt-BR"/>
        </w:rPr>
        <w:t>180</w:t>
      </w:r>
      <w:r w:rsidRPr="005E15AE">
        <w:rPr>
          <w:rFonts w:asciiTheme="minorHAnsi" w:hAnsiTheme="minorHAnsi"/>
          <w:color w:val="000000"/>
          <w:lang w:eastAsia="pt-BR"/>
        </w:rPr>
        <w:t>.</w:t>
      </w:r>
      <w:r w:rsidR="00A47298">
        <w:rPr>
          <w:rFonts w:asciiTheme="minorHAnsi" w:hAnsiTheme="minorHAnsi"/>
          <w:color w:val="000000"/>
          <w:lang w:eastAsia="pt-BR"/>
        </w:rPr>
        <w:t>234</w:t>
      </w:r>
      <w:r w:rsidRPr="005E15AE">
        <w:rPr>
          <w:rFonts w:asciiTheme="minorHAnsi" w:hAnsiTheme="minorHAnsi"/>
          <w:color w:val="000000"/>
          <w:lang w:eastAsia="pt-BR"/>
        </w:rPr>
        <w:t>,</w:t>
      </w:r>
      <w:r w:rsidR="00A47298">
        <w:rPr>
          <w:rFonts w:asciiTheme="minorHAnsi" w:hAnsiTheme="minorHAnsi"/>
          <w:color w:val="000000"/>
          <w:lang w:eastAsia="pt-BR"/>
        </w:rPr>
        <w:t>64</w:t>
      </w:r>
      <w:r w:rsidRPr="005E15AE">
        <w:rPr>
          <w:rFonts w:asciiTheme="minorHAnsi" w:hAnsiTheme="minorHAnsi"/>
          <w:color w:val="000000"/>
          <w:lang w:eastAsia="pt-BR"/>
        </w:rPr>
        <w:t xml:space="preserve"> (cento e </w:t>
      </w:r>
      <w:r w:rsidR="00A47298">
        <w:rPr>
          <w:rFonts w:asciiTheme="minorHAnsi" w:hAnsiTheme="minorHAnsi"/>
          <w:color w:val="000000"/>
          <w:lang w:eastAsia="pt-BR"/>
        </w:rPr>
        <w:t xml:space="preserve">oitenta </w:t>
      </w:r>
      <w:r w:rsidRPr="005E15AE">
        <w:rPr>
          <w:rFonts w:asciiTheme="minorHAnsi" w:hAnsiTheme="minorHAnsi"/>
          <w:color w:val="000000"/>
          <w:lang w:eastAsia="pt-BR"/>
        </w:rPr>
        <w:t xml:space="preserve">mil, </w:t>
      </w:r>
      <w:r>
        <w:rPr>
          <w:rFonts w:asciiTheme="minorHAnsi" w:hAnsiTheme="minorHAnsi"/>
          <w:color w:val="000000"/>
          <w:lang w:eastAsia="pt-BR"/>
        </w:rPr>
        <w:t xml:space="preserve">duzentos e </w:t>
      </w:r>
      <w:r w:rsidR="00A47298">
        <w:rPr>
          <w:rFonts w:asciiTheme="minorHAnsi" w:hAnsiTheme="minorHAnsi"/>
          <w:color w:val="000000"/>
          <w:lang w:eastAsia="pt-BR"/>
        </w:rPr>
        <w:t xml:space="preserve">trinta e quatro </w:t>
      </w:r>
      <w:r w:rsidRPr="005E15AE">
        <w:rPr>
          <w:rFonts w:asciiTheme="minorHAnsi" w:hAnsiTheme="minorHAnsi"/>
          <w:color w:val="000000"/>
          <w:lang w:eastAsia="pt-BR"/>
        </w:rPr>
        <w:t xml:space="preserve">reais e </w:t>
      </w:r>
      <w:r w:rsidR="00A47298">
        <w:rPr>
          <w:rFonts w:asciiTheme="minorHAnsi" w:hAnsiTheme="minorHAnsi"/>
          <w:color w:val="000000"/>
          <w:lang w:eastAsia="pt-BR"/>
        </w:rPr>
        <w:t xml:space="preserve">sessenta e quatro </w:t>
      </w:r>
      <w:r w:rsidRPr="005E15AE">
        <w:rPr>
          <w:rFonts w:asciiTheme="minorHAnsi" w:hAnsiTheme="minorHAnsi"/>
          <w:color w:val="000000"/>
          <w:lang w:eastAsia="pt-BR"/>
        </w:rPr>
        <w:t xml:space="preserve">centavos). </w:t>
      </w:r>
    </w:p>
    <w:p w14:paraId="76DEB2D0" w14:textId="77777777" w:rsidR="0053256E" w:rsidRPr="005E15AE" w:rsidRDefault="0053256E" w:rsidP="0053256E">
      <w:pPr>
        <w:pStyle w:val="PargrafodaLista"/>
        <w:numPr>
          <w:ilvl w:val="1"/>
          <w:numId w:val="39"/>
        </w:numPr>
        <w:spacing w:after="0" w:line="240" w:lineRule="auto"/>
        <w:jc w:val="both"/>
        <w:rPr>
          <w:rFonts w:asciiTheme="minorHAnsi" w:hAnsiTheme="minorHAnsi"/>
          <w:color w:val="000000"/>
          <w:lang w:eastAsia="pt-BR"/>
        </w:rPr>
      </w:pPr>
      <w:r w:rsidRPr="005E15AE">
        <w:rPr>
          <w:rFonts w:asciiTheme="minorHAnsi" w:hAnsiTheme="minorHAnsi"/>
          <w:color w:val="000000"/>
          <w:lang w:eastAsia="pt-BR"/>
        </w:rPr>
        <w:t>Em caso de divergência entre o valor total e o valor unitário, prevalecerá o valor unitário.</w:t>
      </w:r>
    </w:p>
    <w:p w14:paraId="587ED431" w14:textId="77777777" w:rsidR="0053256E" w:rsidRPr="00D921AE" w:rsidRDefault="0053256E" w:rsidP="0053256E">
      <w:pPr>
        <w:pStyle w:val="PargrafodaLista"/>
        <w:suppressAutoHyphens/>
        <w:spacing w:after="0" w:line="240" w:lineRule="auto"/>
        <w:ind w:left="502"/>
        <w:jc w:val="both"/>
        <w:rPr>
          <w:rFonts w:asciiTheme="minorHAnsi" w:hAnsiTheme="minorHAnsi" w:cstheme="minorHAnsi"/>
          <w:lang w:val="pt-PT" w:eastAsia="pt-BR"/>
        </w:rPr>
      </w:pPr>
    </w:p>
    <w:p w14:paraId="149F34BE" w14:textId="77777777" w:rsidR="0053256E" w:rsidRPr="00D921AE" w:rsidRDefault="0053256E" w:rsidP="0053256E">
      <w:pPr>
        <w:pStyle w:val="PargrafodaLista"/>
        <w:numPr>
          <w:ilvl w:val="0"/>
          <w:numId w:val="39"/>
        </w:numPr>
        <w:suppressAutoHyphens/>
        <w:spacing w:after="0" w:line="240" w:lineRule="auto"/>
        <w:jc w:val="both"/>
        <w:rPr>
          <w:rFonts w:asciiTheme="minorHAnsi" w:hAnsiTheme="minorHAnsi" w:cstheme="minorHAnsi"/>
          <w:lang w:val="pt-PT" w:eastAsia="pt-BR"/>
        </w:rPr>
      </w:pPr>
      <w:r w:rsidRPr="00D921AE">
        <w:rPr>
          <w:rFonts w:asciiTheme="minorHAnsi" w:hAnsiTheme="minorHAnsi" w:cstheme="minorHAnsi"/>
          <w:b/>
          <w:lang w:val="pt-PT" w:eastAsia="pt-BR"/>
        </w:rPr>
        <w:t>VIGÊNCIA</w:t>
      </w:r>
    </w:p>
    <w:p w14:paraId="3AB727CD" w14:textId="77777777" w:rsidR="0053256E" w:rsidRPr="00D921AE" w:rsidRDefault="0053256E" w:rsidP="0053256E">
      <w:pPr>
        <w:pStyle w:val="PargrafodaLista"/>
        <w:ind w:left="502"/>
        <w:jc w:val="both"/>
        <w:rPr>
          <w:rFonts w:asciiTheme="minorHAnsi" w:hAnsiTheme="minorHAnsi" w:cs="Calibri"/>
          <w:b/>
        </w:rPr>
      </w:pPr>
    </w:p>
    <w:p w14:paraId="1F7EC7F4" w14:textId="77777777" w:rsidR="0053256E" w:rsidRPr="00D921AE" w:rsidRDefault="0053256E" w:rsidP="0053256E">
      <w:pPr>
        <w:pStyle w:val="PargrafodaLista"/>
        <w:ind w:left="502"/>
        <w:jc w:val="both"/>
        <w:rPr>
          <w:rFonts w:asciiTheme="minorHAnsi" w:hAnsiTheme="minorHAnsi" w:cs="Calibri"/>
          <w:bCs/>
        </w:rPr>
      </w:pPr>
      <w:r w:rsidRPr="00D921AE">
        <w:rPr>
          <w:rFonts w:asciiTheme="minorHAnsi" w:hAnsiTheme="minorHAnsi" w:cs="Calibri"/>
        </w:rPr>
        <w:t>O prazo de vigência da Ata de Registro de Preços será de 12 (doze) meses contadas da data de publicação do extrato no Diário Oficial do Estado de Santa Catarina (DOE/SC).</w:t>
      </w:r>
    </w:p>
    <w:p w14:paraId="2770DDAD" w14:textId="23B9E727" w:rsidR="00561506" w:rsidRPr="00D921AE" w:rsidRDefault="00561506" w:rsidP="00561506">
      <w:pPr>
        <w:pStyle w:val="PargrafodaLista"/>
        <w:ind w:left="502"/>
        <w:jc w:val="both"/>
        <w:rPr>
          <w:rFonts w:asciiTheme="minorHAnsi" w:hAnsiTheme="minorHAnsi" w:cs="Calibri"/>
          <w:bCs/>
        </w:rPr>
      </w:pPr>
    </w:p>
    <w:p w14:paraId="2FF4F982" w14:textId="77777777" w:rsidR="00561506" w:rsidRPr="006903E3" w:rsidRDefault="00561506" w:rsidP="00561506">
      <w:pPr>
        <w:pStyle w:val="PargrafodaLista"/>
        <w:suppressAutoHyphens/>
        <w:spacing w:after="0" w:line="240" w:lineRule="auto"/>
        <w:ind w:left="502"/>
        <w:jc w:val="both"/>
        <w:rPr>
          <w:rFonts w:asciiTheme="minorHAnsi" w:hAnsiTheme="minorHAnsi" w:cstheme="minorHAnsi"/>
          <w:lang w:val="pt-PT" w:eastAsia="pt-BR"/>
        </w:rPr>
      </w:pPr>
    </w:p>
    <w:p w14:paraId="6414CAE3" w14:textId="77777777" w:rsidR="00561506" w:rsidRPr="00D37A40" w:rsidRDefault="00561506" w:rsidP="00561506">
      <w:pPr>
        <w:pStyle w:val="PargrafodaLista"/>
        <w:ind w:left="502"/>
        <w:rPr>
          <w:rFonts w:asciiTheme="minorHAnsi" w:hAnsiTheme="minorHAnsi" w:cstheme="minorHAnsi"/>
          <w:b/>
          <w:bCs/>
        </w:rPr>
      </w:pPr>
    </w:p>
    <w:p w14:paraId="0CB85E6E" w14:textId="77777777" w:rsidR="00561506" w:rsidRPr="005711D8" w:rsidRDefault="00561506" w:rsidP="00561506">
      <w:pPr>
        <w:pStyle w:val="EspSubTitulo1Char"/>
        <w:suppressAutoHyphens/>
        <w:spacing w:before="0" w:after="0"/>
        <w:jc w:val="center"/>
        <w:rPr>
          <w:rFonts w:ascii="Calibri" w:hAnsi="Calibri" w:cs="Calibri"/>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7F30CE21" w:rsidR="00082D65" w:rsidRDefault="00082D65" w:rsidP="00082D65">
      <w:pPr>
        <w:jc w:val="center"/>
        <w:rPr>
          <w:rFonts w:ascii="Calibri" w:hAnsi="Calibri" w:cs="Calibri"/>
          <w:b/>
        </w:rPr>
      </w:pPr>
      <w:r w:rsidRPr="00A36C4C">
        <w:rPr>
          <w:rFonts w:ascii="Calibri" w:hAnsi="Calibri" w:cs="Calibri"/>
          <w:b/>
        </w:rPr>
        <w:t xml:space="preserve">PREGÃO ELETRÔNICO Nº </w:t>
      </w:r>
      <w:r w:rsidR="00724532" w:rsidRPr="00724532">
        <w:rPr>
          <w:rFonts w:ascii="Calibri" w:hAnsi="Calibri" w:cs="Calibri"/>
          <w:b/>
        </w:rPr>
        <w:t>0830</w:t>
      </w:r>
      <w:r w:rsidR="005903E3" w:rsidRPr="00724532">
        <w:rPr>
          <w:rFonts w:ascii="Calibri" w:hAnsi="Calibri" w:cs="Calibri"/>
          <w:b/>
        </w:rPr>
        <w:t>/2023</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1D1E9DBE" w:rsidR="00132E50" w:rsidRPr="005711D8" w:rsidRDefault="00132E50" w:rsidP="00132E50">
      <w:pPr>
        <w:pStyle w:val="Ttulo"/>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724532" w:rsidRPr="00724532">
        <w:rPr>
          <w:rFonts w:ascii="Calibri" w:hAnsi="Calibri" w:cs="Calibri"/>
          <w:bCs/>
          <w:sz w:val="24"/>
        </w:rPr>
        <w:t>0830</w:t>
      </w:r>
      <w:r w:rsidR="005903E3" w:rsidRPr="00724532">
        <w:rPr>
          <w:rFonts w:ascii="Calibri" w:hAnsi="Calibri" w:cs="Calibri"/>
          <w:bCs/>
          <w:sz w:val="24"/>
        </w:rPr>
        <w:t>/2023</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6D1E9F6C" w:rsidR="00D83709" w:rsidRDefault="00870E6A"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85D00">
            <w:rPr>
              <w:rFonts w:asciiTheme="minorHAnsi" w:hAnsiTheme="minorHAnsi" w:cstheme="minorHAnsi"/>
              <w:b/>
            </w:rPr>
            <w:t>Joinville/SC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lastRenderedPageBreak/>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lastRenderedPageBreak/>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1E85FA68"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724532" w:rsidRPr="00724532">
        <w:rPr>
          <w:rFonts w:ascii="Calibri" w:hAnsi="Calibri"/>
          <w:sz w:val="24"/>
          <w14:shadow w14:blurRad="0" w14:dist="0" w14:dir="0" w14:sx="0" w14:sy="0" w14:kx="0" w14:ky="0" w14:algn="none">
            <w14:srgbClr w14:val="000000"/>
          </w14:shadow>
        </w:rPr>
        <w:t>0830</w:t>
      </w:r>
      <w:r w:rsidR="005903E3" w:rsidRPr="00724532">
        <w:rPr>
          <w:rFonts w:ascii="Calibri" w:hAnsi="Calibri"/>
          <w:sz w:val="24"/>
          <w14:shadow w14:blurRad="0" w14:dist="0" w14:dir="0" w14:sx="0" w14:sy="0" w14:kx="0" w14:ky="0" w14:algn="none">
            <w14:srgbClr w14:val="000000"/>
          </w14:shadow>
        </w:rPr>
        <w:t>/2023</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11C8D490" w:rsidR="00F81BF6" w:rsidRPr="009B21AF" w:rsidRDefault="00561506" w:rsidP="00F81BF6">
      <w:pPr>
        <w:pStyle w:val="Recuodecorpodetexto2"/>
        <w:spacing w:line="240" w:lineRule="auto"/>
        <w:ind w:left="3827"/>
        <w:jc w:val="both"/>
        <w:rPr>
          <w:rFonts w:ascii="Calibri" w:hAnsi="Calibri"/>
          <w:bCs/>
          <w:sz w:val="22"/>
          <w:szCs w:val="22"/>
        </w:rPr>
      </w:pPr>
      <w:r w:rsidRPr="00561506">
        <w:rPr>
          <w:rFonts w:ascii="Calibri" w:hAnsi="Calibri" w:cs="Calibri"/>
          <w:b/>
          <w:shd w:val="clear" w:color="auto" w:fill="FFFFFF"/>
        </w:rPr>
        <w:t>Contratação de empresa para prestação de serviços de Chaveiro com fornecimento de peças para o Centro da UDESC em Joinville (CCT)</w:t>
      </w:r>
      <w:r w:rsidR="007776B1">
        <w:rPr>
          <w:rFonts w:ascii="Calibri" w:hAnsi="Calibri" w:cs="Calibri"/>
          <w:b/>
          <w:shd w:val="clear" w:color="auto" w:fill="FFFFFF"/>
        </w:rPr>
        <w:t xml:space="preserve"> e em São Bento do Sul (CEPLAN)</w:t>
      </w:r>
      <w:r>
        <w:rPr>
          <w:rFonts w:ascii="Calibri" w:hAnsi="Calibri" w:cs="Calibri"/>
          <w:b/>
          <w:shd w:val="clear" w:color="auto" w:fill="FFFFFF"/>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7F49DDDD"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561506" w:rsidRPr="00561506">
        <w:rPr>
          <w:rFonts w:ascii="Calibri" w:hAnsi="Calibri" w:cs="Calibri"/>
          <w:b/>
          <w:color w:val="auto"/>
          <w:sz w:val="24"/>
          <w:szCs w:val="24"/>
          <w:shd w:val="clear" w:color="auto" w:fill="FFFFFF"/>
        </w:rPr>
        <w:t>Contratação de empresa para prestação de serviços de Chaveiro com fornecimento de peças para o Centro da UDESC em Joinville (CCT)</w:t>
      </w:r>
      <w:r w:rsidR="007776B1">
        <w:rPr>
          <w:rFonts w:ascii="Calibri" w:hAnsi="Calibri" w:cs="Calibri"/>
          <w:b/>
          <w:color w:val="auto"/>
          <w:sz w:val="24"/>
          <w:szCs w:val="24"/>
          <w:shd w:val="clear" w:color="auto" w:fill="FFFFFF"/>
        </w:rPr>
        <w:t xml:space="preserve"> e em São Bento do Sul (CEPLAN)</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561506">
        <w:trPr>
          <w:trHeight w:val="335"/>
        </w:trPr>
        <w:tc>
          <w:tcPr>
            <w:tcW w:w="2200" w:type="dxa"/>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561506">
        <w:trPr>
          <w:trHeight w:val="177"/>
        </w:trPr>
        <w:tc>
          <w:tcPr>
            <w:tcW w:w="2200" w:type="dxa"/>
          </w:tcPr>
          <w:p w14:paraId="06AE04E1" w14:textId="6477AF66" w:rsidR="00F81BF6" w:rsidRPr="009B21AF" w:rsidRDefault="00D85D00" w:rsidP="00D439F8">
            <w:pPr>
              <w:snapToGrid w:val="0"/>
              <w:jc w:val="center"/>
              <w:rPr>
                <w:rFonts w:ascii="Calibri" w:hAnsi="Calibri" w:cs="Calibri"/>
                <w:sz w:val="22"/>
                <w:szCs w:val="22"/>
              </w:rPr>
            </w:pPr>
            <w:r>
              <w:rPr>
                <w:rFonts w:ascii="Calibri" w:hAnsi="Calibri" w:cs="Calibri"/>
                <w:sz w:val="22"/>
                <w:szCs w:val="22"/>
              </w:rPr>
              <w:t>11038</w:t>
            </w:r>
          </w:p>
        </w:tc>
        <w:tc>
          <w:tcPr>
            <w:tcW w:w="4395" w:type="dxa"/>
          </w:tcPr>
          <w:p w14:paraId="5CFDE9B4" w14:textId="683421D1" w:rsidR="00F81BF6" w:rsidRPr="009B21AF" w:rsidRDefault="005903E3" w:rsidP="00D439F8">
            <w:pPr>
              <w:snapToGrid w:val="0"/>
              <w:jc w:val="center"/>
              <w:rPr>
                <w:rFonts w:ascii="Calibri" w:hAnsi="Calibri" w:cs="Calibri"/>
                <w:sz w:val="22"/>
                <w:szCs w:val="22"/>
              </w:rPr>
            </w:pPr>
            <w:r>
              <w:rPr>
                <w:rFonts w:ascii="Calibri" w:hAnsi="Calibri" w:cs="Calibri"/>
                <w:sz w:val="22"/>
                <w:szCs w:val="22"/>
              </w:rPr>
              <w:t>1.500.100.000</w:t>
            </w:r>
          </w:p>
        </w:tc>
        <w:tc>
          <w:tcPr>
            <w:tcW w:w="3117" w:type="dxa"/>
          </w:tcPr>
          <w:p w14:paraId="13FB808D" w14:textId="6F7AD397" w:rsidR="00F81BF6" w:rsidRPr="009B21AF" w:rsidRDefault="00D85D00" w:rsidP="00D439F8">
            <w:pPr>
              <w:snapToGrid w:val="0"/>
              <w:jc w:val="center"/>
              <w:rPr>
                <w:rFonts w:ascii="Calibri" w:hAnsi="Calibri" w:cs="Calibri"/>
                <w:sz w:val="22"/>
                <w:szCs w:val="22"/>
              </w:rPr>
            </w:pPr>
            <w:r>
              <w:rPr>
                <w:rFonts w:ascii="Calibri" w:hAnsi="Calibri" w:cs="Calibri"/>
                <w:sz w:val="22"/>
                <w:szCs w:val="22"/>
              </w:rPr>
              <w:t>339030</w:t>
            </w:r>
          </w:p>
        </w:tc>
      </w:tr>
      <w:tr w:rsidR="00561506" w:rsidRPr="009B21AF" w14:paraId="530F24E1" w14:textId="77777777" w:rsidTr="00561506">
        <w:trPr>
          <w:trHeight w:val="177"/>
        </w:trPr>
        <w:tc>
          <w:tcPr>
            <w:tcW w:w="2200" w:type="dxa"/>
          </w:tcPr>
          <w:p w14:paraId="5ACEBE6E" w14:textId="7E5E4C4B" w:rsidR="00561506" w:rsidRDefault="00561506" w:rsidP="00561506">
            <w:pPr>
              <w:snapToGrid w:val="0"/>
              <w:jc w:val="center"/>
              <w:rPr>
                <w:rFonts w:ascii="Calibri" w:hAnsi="Calibri" w:cs="Calibri"/>
                <w:sz w:val="22"/>
                <w:szCs w:val="22"/>
              </w:rPr>
            </w:pPr>
            <w:r>
              <w:rPr>
                <w:rFonts w:ascii="Calibri" w:hAnsi="Calibri" w:cs="Calibri"/>
                <w:sz w:val="22"/>
                <w:szCs w:val="22"/>
              </w:rPr>
              <w:t>11038</w:t>
            </w:r>
          </w:p>
        </w:tc>
        <w:tc>
          <w:tcPr>
            <w:tcW w:w="4395" w:type="dxa"/>
          </w:tcPr>
          <w:p w14:paraId="486C5DD3" w14:textId="6ABBFDF7" w:rsidR="00561506" w:rsidRDefault="005903E3" w:rsidP="00561506">
            <w:pPr>
              <w:snapToGrid w:val="0"/>
              <w:jc w:val="center"/>
              <w:rPr>
                <w:rFonts w:ascii="Calibri" w:hAnsi="Calibri" w:cs="Calibri"/>
                <w:sz w:val="22"/>
                <w:szCs w:val="22"/>
              </w:rPr>
            </w:pPr>
            <w:r>
              <w:rPr>
                <w:rFonts w:ascii="Calibri" w:hAnsi="Calibri" w:cs="Calibri"/>
                <w:sz w:val="22"/>
                <w:szCs w:val="22"/>
              </w:rPr>
              <w:t>1.500.100.000</w:t>
            </w:r>
          </w:p>
        </w:tc>
        <w:tc>
          <w:tcPr>
            <w:tcW w:w="3117" w:type="dxa"/>
          </w:tcPr>
          <w:p w14:paraId="005835A8" w14:textId="29B1BE66" w:rsidR="00561506" w:rsidRDefault="00561506" w:rsidP="00561506">
            <w:pPr>
              <w:snapToGrid w:val="0"/>
              <w:jc w:val="center"/>
              <w:rPr>
                <w:rFonts w:ascii="Calibri" w:hAnsi="Calibri" w:cs="Calibri"/>
                <w:sz w:val="22"/>
                <w:szCs w:val="22"/>
              </w:rPr>
            </w:pPr>
            <w:r>
              <w:rPr>
                <w:rFonts w:ascii="Calibri" w:hAnsi="Calibri" w:cs="Calibri"/>
                <w:sz w:val="22"/>
                <w:szCs w:val="22"/>
              </w:rPr>
              <w:t>339039</w:t>
            </w: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7262C66" w14:textId="77777777" w:rsidR="00FF6DBD" w:rsidRPr="00551DCD" w:rsidRDefault="00FF6DBD" w:rsidP="00FF6DBD">
      <w:pPr>
        <w:pStyle w:val="EspSubTitulo1Char"/>
        <w:suppressAutoHyphens/>
        <w:spacing w:before="0" w:after="0"/>
        <w:rPr>
          <w:rFonts w:asciiTheme="minorHAnsi" w:hAnsiTheme="minorHAnsi" w:cstheme="minorHAnsi"/>
          <w:bCs/>
          <w:szCs w:val="22"/>
        </w:rPr>
      </w:pPr>
      <w:bookmarkStart w:id="5" w:name="_Hlk92892361"/>
      <w:r w:rsidRPr="007515E5">
        <w:rPr>
          <w:rFonts w:ascii="Calibri" w:hAnsi="Calibri" w:cs="Calibri"/>
          <w:b/>
          <w:bCs/>
          <w:szCs w:val="22"/>
        </w:rPr>
        <w:lastRenderedPageBreak/>
        <w:t>I -</w:t>
      </w:r>
      <w:r w:rsidRPr="007515E5">
        <w:rPr>
          <w:rFonts w:ascii="Calibri" w:hAnsi="Calibri" w:cs="Calibri"/>
          <w:bCs/>
          <w:szCs w:val="22"/>
        </w:rPr>
        <w:t xml:space="preserve"> </w:t>
      </w:r>
      <w:proofErr w:type="gramStart"/>
      <w:r w:rsidRPr="00551DCD">
        <w:rPr>
          <w:rFonts w:asciiTheme="minorHAnsi" w:hAnsiTheme="minorHAnsi" w:cstheme="minorHAnsi"/>
          <w:szCs w:val="22"/>
          <w:shd w:val="clear" w:color="auto" w:fill="FFFFFF"/>
        </w:rPr>
        <w:t>O  contrato</w:t>
      </w:r>
      <w:proofErr w:type="gramEnd"/>
      <w:r w:rsidRPr="00551DCD">
        <w:rPr>
          <w:rFonts w:asciiTheme="minorHAnsi" w:hAnsiTheme="minorHAnsi" w:cstheme="minorHAnsi"/>
          <w:szCs w:val="22"/>
          <w:shd w:val="clear" w:color="auto" w:fill="FFFFFF"/>
        </w:rPr>
        <w:t xml:space="preserve">  terá  vigência  a  partir  da  sua  assinatura,  ficando  a  sua  duração  restrita  à  vigência  do respectivo  crédito  orçamentário  do  exercício  referente  ao  ano  da  sua  assinatura,  ou  seja,  até  31  de dezembro de ______.</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6" w:name="_Hlk38559687"/>
      <w:bookmarkEnd w:id="5"/>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6"/>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proofErr w:type="gramStart"/>
      <w:r w:rsidRPr="009B21AF">
        <w:rPr>
          <w:rFonts w:ascii="Calibri" w:hAnsi="Calibri" w:cs="Calibri"/>
          <w:sz w:val="22"/>
          <w:szCs w:val="22"/>
        </w:rPr>
        <w:t>a) Receber</w:t>
      </w:r>
      <w:proofErr w:type="gramEnd"/>
      <w:r w:rsidRPr="009B21AF">
        <w:rPr>
          <w:rFonts w:ascii="Calibri" w:hAnsi="Calibri" w:cs="Calibri"/>
          <w:sz w:val="22"/>
          <w:szCs w:val="22"/>
        </w:rPr>
        <w:t xml:space="preserve">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proofErr w:type="gramStart"/>
      <w:r>
        <w:rPr>
          <w:rFonts w:ascii="Calibri" w:hAnsi="Calibri" w:cs="Calibri"/>
          <w:bCs/>
          <w:sz w:val="22"/>
          <w:szCs w:val="22"/>
        </w:rPr>
        <w:t>b</w:t>
      </w:r>
      <w:r w:rsidR="00F81BF6" w:rsidRPr="009B21AF">
        <w:rPr>
          <w:rFonts w:ascii="Calibri" w:hAnsi="Calibri" w:cs="Calibri"/>
          <w:bCs/>
          <w:sz w:val="22"/>
          <w:szCs w:val="22"/>
        </w:rPr>
        <w:t>) Efetuar</w:t>
      </w:r>
      <w:proofErr w:type="gramEnd"/>
      <w:r w:rsidR="00F81BF6" w:rsidRPr="009B21AF">
        <w:rPr>
          <w:rFonts w:ascii="Calibri" w:hAnsi="Calibri" w:cs="Calibri"/>
          <w:bCs/>
          <w:sz w:val="22"/>
          <w:szCs w:val="22"/>
        </w:rPr>
        <w:t xml:space="preserve">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proofErr w:type="gramStart"/>
      <w:r>
        <w:rPr>
          <w:rFonts w:ascii="Calibri" w:hAnsi="Calibri" w:cs="Calibri"/>
          <w:bCs/>
          <w:sz w:val="22"/>
          <w:szCs w:val="22"/>
        </w:rPr>
        <w:t>d</w:t>
      </w:r>
      <w:r w:rsidR="00F81BF6" w:rsidRPr="009B21AF">
        <w:rPr>
          <w:rFonts w:ascii="Calibri" w:hAnsi="Calibri" w:cs="Calibri"/>
          <w:bCs/>
          <w:sz w:val="22"/>
          <w:szCs w:val="22"/>
        </w:rPr>
        <w:t>) Efetuar</w:t>
      </w:r>
      <w:proofErr w:type="gramEnd"/>
      <w:r w:rsidR="00F81BF6" w:rsidRPr="009B21AF">
        <w:rPr>
          <w:rFonts w:ascii="Calibri" w:hAnsi="Calibri" w:cs="Calibri"/>
          <w:bCs/>
          <w:sz w:val="22"/>
          <w:szCs w:val="22"/>
        </w:rPr>
        <w:t xml:space="preserve">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w:t>
      </w:r>
      <w:proofErr w:type="gramStart"/>
      <w:r w:rsidRPr="009A7F89">
        <w:rPr>
          <w:rFonts w:ascii="Calibri" w:hAnsi="Calibri" w:cs="Calibri"/>
          <w:sz w:val="22"/>
          <w:szCs w:val="22"/>
        </w:rPr>
        <w:t>servidor(</w:t>
      </w:r>
      <w:proofErr w:type="gramEnd"/>
      <w:r w:rsidRPr="009A7F89">
        <w:rPr>
          <w:rFonts w:ascii="Calibri" w:hAnsi="Calibri" w:cs="Calibri"/>
          <w:sz w:val="22"/>
          <w:szCs w:val="22"/>
        </w:rPr>
        <w:t xml:space="preserve">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fiscalização exercida </w:t>
      </w:r>
      <w:proofErr w:type="gramStart"/>
      <w:r w:rsidRPr="009A7F89">
        <w:rPr>
          <w:rFonts w:ascii="Calibri" w:hAnsi="Calibri" w:cs="Calibri"/>
          <w:sz w:val="22"/>
          <w:szCs w:val="22"/>
        </w:rPr>
        <w:t>pelo(</w:t>
      </w:r>
      <w:proofErr w:type="gramEnd"/>
      <w:r w:rsidRPr="009A7F89">
        <w:rPr>
          <w:rFonts w:ascii="Calibri" w:hAnsi="Calibri" w:cs="Calibri"/>
          <w:sz w:val="22"/>
          <w:szCs w:val="22"/>
        </w:rPr>
        <w:t>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056BD91A" w:rsidR="00F81BF6" w:rsidRPr="009B21AF" w:rsidRDefault="00870E6A" w:rsidP="00C50B66">
      <w:pPr>
        <w:jc w:val="right"/>
        <w:rPr>
          <w:rFonts w:ascii="Calibri" w:eastAsia="Arial" w:hAnsi="Calibri" w:cs="Calibri"/>
          <w:bCs/>
          <w:sz w:val="22"/>
          <w:szCs w:val="22"/>
        </w:rPr>
      </w:pPr>
      <w:sdt>
        <w:sdtPr>
          <w:rPr>
            <w:rFonts w:asciiTheme="minorHAnsi" w:hAnsiTheme="minorHAnsi" w:cstheme="minorHAnsi"/>
            <w:b/>
            <w:highlight w:val="yellow"/>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85D00">
            <w:rPr>
              <w:rFonts w:asciiTheme="minorHAnsi" w:hAnsiTheme="minorHAnsi" w:cstheme="minorHAnsi"/>
              <w:b/>
              <w:highlight w:val="yellow"/>
            </w:rPr>
            <w:t>Joinville/SC</w:t>
          </w:r>
        </w:sdtContent>
      </w:sdt>
      <w:r w:rsidR="00DC6BAC" w:rsidRPr="002E7CB6">
        <w:rPr>
          <w:rFonts w:ascii="Calibri" w:hAnsi="Calibri" w:cs="Calibri"/>
          <w:bCs/>
          <w:sz w:val="22"/>
          <w:szCs w:val="22"/>
          <w:highlight w:val="yellow"/>
        </w:rPr>
        <w:t>, conforme datas das assinaturas digitais</w:t>
      </w:r>
      <w:r w:rsidR="00F81BF6" w:rsidRPr="002E7CB6">
        <w:rPr>
          <w:rFonts w:ascii="Calibri" w:hAnsi="Calibri" w:cs="Calibri"/>
          <w:bCs/>
          <w:sz w:val="22"/>
          <w:szCs w:val="22"/>
          <w:highlight w:val="yellow"/>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7"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7"/>
    <w:p w14:paraId="03044B45" w14:textId="77777777" w:rsidR="00F803EB" w:rsidRPr="00E90298" w:rsidRDefault="00F803EB" w:rsidP="00F803EB">
      <w:pPr>
        <w:jc w:val="center"/>
        <w:rPr>
          <w:rFonts w:ascii="Calibri" w:hAnsi="Calibri" w:cs="Arial"/>
          <w:bCs/>
          <w:sz w:val="10"/>
          <w:szCs w:val="10"/>
        </w:rPr>
      </w:pPr>
    </w:p>
    <w:p w14:paraId="56C83696" w14:textId="3B7CED7E"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724532" w:rsidRPr="00724532">
        <w:rPr>
          <w:rFonts w:ascii="Calibri" w:hAnsi="Calibri" w:cs="Arial"/>
          <w:bCs w:val="0"/>
          <w:szCs w:val="22"/>
        </w:rPr>
        <w:t>0830</w:t>
      </w:r>
      <w:r w:rsidR="005903E3" w:rsidRPr="00724532">
        <w:rPr>
          <w:rFonts w:ascii="Calibri" w:hAnsi="Calibri" w:cs="Arial"/>
          <w:bCs w:val="0"/>
          <w:szCs w:val="22"/>
        </w:rPr>
        <w:t>/2023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778A5DCA"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B77466">
        <w:rPr>
          <w:rFonts w:ascii="Calibri" w:hAnsi="Calibri" w:cs="Arial"/>
          <w:sz w:val="20"/>
          <w:szCs w:val="20"/>
        </w:rPr>
        <w:t>3</w:t>
      </w:r>
    </w:p>
    <w:p w14:paraId="064759CF" w14:textId="382E80AB"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B77466">
        <w:rPr>
          <w:rFonts w:ascii="Calibri" w:hAnsi="Calibri"/>
          <w:sz w:val="20"/>
          <w:szCs w:val="20"/>
        </w:rPr>
        <w:t>3</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02A232F8" w:rsidR="007A6B3A" w:rsidRPr="00561506" w:rsidRDefault="00483AF3" w:rsidP="00BB2DC6">
      <w:pPr>
        <w:pStyle w:val="Ttulo8"/>
        <w:rPr>
          <w:rFonts w:ascii="Calibri" w:hAnsi="Calibri"/>
          <w:szCs w:val="22"/>
          <w:lang w:val="pt-PT"/>
        </w:rPr>
      </w:pPr>
      <w:r w:rsidRPr="00561506">
        <w:rPr>
          <w:rFonts w:ascii="Calibri" w:hAnsi="Calibri"/>
          <w:szCs w:val="22"/>
          <w:lang w:val="pt-PT"/>
        </w:rPr>
        <w:t xml:space="preserve">PREGÃO ELETRÔNICO Nº </w:t>
      </w:r>
      <w:r w:rsidR="00724532" w:rsidRPr="00724532">
        <w:rPr>
          <w:rFonts w:ascii="Calibri" w:hAnsi="Calibri"/>
          <w:szCs w:val="22"/>
          <w:lang w:val="pt-PT"/>
        </w:rPr>
        <w:t>0830</w:t>
      </w:r>
      <w:r w:rsidR="005903E3" w:rsidRPr="00724532">
        <w:rPr>
          <w:rFonts w:ascii="Calibri" w:hAnsi="Calibri"/>
          <w:szCs w:val="22"/>
          <w:lang w:val="pt-PT"/>
        </w:rPr>
        <w:t>/2023</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074E8" w14:textId="77777777" w:rsidR="00C601EA" w:rsidRDefault="00C601EA">
      <w:r>
        <w:separator/>
      </w:r>
    </w:p>
  </w:endnote>
  <w:endnote w:type="continuationSeparator" w:id="0">
    <w:p w14:paraId="75E7FA73" w14:textId="77777777" w:rsidR="00C601EA" w:rsidRDefault="00C60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7AE85" w14:textId="46E93F30" w:rsidR="00C601EA" w:rsidRDefault="00C601EA" w:rsidP="00352F71">
    <w:pPr>
      <w:pStyle w:val="Rodap"/>
      <w:tabs>
        <w:tab w:val="clear" w:pos="4419"/>
        <w:tab w:val="center" w:pos="0"/>
      </w:tabs>
      <w:rPr>
        <w:color w:val="0000FF"/>
        <w:sz w:val="14"/>
      </w:rPr>
    </w:pPr>
    <w:r>
      <w:rPr>
        <w:sz w:val="14"/>
      </w:rPr>
      <w:t xml:space="preserve">PE </w:t>
    </w:r>
    <w:r w:rsidR="00724532" w:rsidRPr="00724532">
      <w:rPr>
        <w:sz w:val="14"/>
      </w:rPr>
      <w:t>0830/</w:t>
    </w:r>
    <w:r w:rsidRPr="00724532">
      <w:rPr>
        <w:sz w:val="14"/>
      </w:rPr>
      <w:t>2023</w:t>
    </w:r>
    <w:r>
      <w:rPr>
        <w:sz w:val="14"/>
      </w:rPr>
      <w:t xml:space="preserve">                                                                                                                                                                                                                                           Página </w:t>
    </w:r>
    <w:r>
      <w:rPr>
        <w:sz w:val="14"/>
      </w:rPr>
      <w:fldChar w:fldCharType="begin"/>
    </w:r>
    <w:r>
      <w:rPr>
        <w:sz w:val="14"/>
      </w:rPr>
      <w:instrText xml:space="preserve"> PAGE </w:instrText>
    </w:r>
    <w:r>
      <w:rPr>
        <w:sz w:val="14"/>
      </w:rPr>
      <w:fldChar w:fldCharType="separate"/>
    </w:r>
    <w:r w:rsidR="00870E6A">
      <w:rPr>
        <w:noProof/>
        <w:sz w:val="14"/>
      </w:rPr>
      <w:t>1</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870E6A">
      <w:rPr>
        <w:noProof/>
        <w:sz w:val="14"/>
      </w:rPr>
      <w:t>21</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8B37F" w14:textId="2F094A2D" w:rsidR="00C601EA" w:rsidRPr="00E718DF" w:rsidRDefault="00C601EA" w:rsidP="00E718DF">
    <w:pPr>
      <w:pStyle w:val="Rodap"/>
      <w:jc w:val="right"/>
    </w:pPr>
    <w:r>
      <w:rPr>
        <w:sz w:val="14"/>
      </w:rPr>
      <w:t xml:space="preserve">PE </w:t>
    </w:r>
    <w:r w:rsidR="00724532" w:rsidRPr="00724532">
      <w:rPr>
        <w:sz w:val="14"/>
      </w:rPr>
      <w:t>0830</w:t>
    </w:r>
    <w:r w:rsidRPr="00724532">
      <w:rPr>
        <w:sz w:val="14"/>
      </w:rPr>
      <w:t xml:space="preserve">/2023                                                                                                                                                                                                                                       Página </w:t>
    </w:r>
    <w:r w:rsidRPr="00724532">
      <w:rPr>
        <w:sz w:val="14"/>
      </w:rPr>
      <w:fldChar w:fldCharType="begin"/>
    </w:r>
    <w:r w:rsidRPr="00724532">
      <w:rPr>
        <w:sz w:val="14"/>
      </w:rPr>
      <w:instrText xml:space="preserve"> PAGE </w:instrText>
    </w:r>
    <w:r w:rsidRPr="00724532">
      <w:rPr>
        <w:sz w:val="14"/>
      </w:rPr>
      <w:fldChar w:fldCharType="separate"/>
    </w:r>
    <w:r w:rsidR="00870E6A">
      <w:rPr>
        <w:noProof/>
        <w:sz w:val="14"/>
      </w:rPr>
      <w:t>21</w:t>
    </w:r>
    <w:r w:rsidRPr="00724532">
      <w:rPr>
        <w:sz w:val="14"/>
      </w:rPr>
      <w:fldChar w:fldCharType="end"/>
    </w:r>
    <w:r w:rsidRPr="00724532">
      <w:rPr>
        <w:sz w:val="14"/>
      </w:rPr>
      <w:t xml:space="preserve"> de </w:t>
    </w:r>
    <w:r w:rsidRPr="00724532">
      <w:rPr>
        <w:sz w:val="14"/>
      </w:rPr>
      <w:fldChar w:fldCharType="begin"/>
    </w:r>
    <w:r w:rsidRPr="00724532">
      <w:rPr>
        <w:sz w:val="14"/>
      </w:rPr>
      <w:instrText xml:space="preserve"> NUMPAGES \*Arabic </w:instrText>
    </w:r>
    <w:r w:rsidRPr="00724532">
      <w:rPr>
        <w:sz w:val="14"/>
      </w:rPr>
      <w:fldChar w:fldCharType="separate"/>
    </w:r>
    <w:r w:rsidR="00870E6A">
      <w:rPr>
        <w:noProof/>
        <w:sz w:val="14"/>
      </w:rPr>
      <w:t>21</w:t>
    </w:r>
    <w:r w:rsidRPr="00724532">
      <w:rPr>
        <w:sz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32876" w14:textId="77777777" w:rsidR="00C601EA" w:rsidRDefault="00C601EA">
      <w:r>
        <w:separator/>
      </w:r>
    </w:p>
  </w:footnote>
  <w:footnote w:type="continuationSeparator" w:id="0">
    <w:p w14:paraId="76988453" w14:textId="77777777" w:rsidR="00C601EA" w:rsidRDefault="00C601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2E59F" w14:textId="77777777" w:rsidR="00C601EA" w:rsidRDefault="00C601EA">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C601EA" w:rsidRPr="006A59DF" w:rsidRDefault="00C601EA">
    <w:pPr>
      <w:pStyle w:val="Cabealho"/>
      <w:rPr>
        <w:lang w:val="pt-BR"/>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019B4" w14:textId="7BEB68F6" w:rsidR="00C601EA" w:rsidRDefault="00C601EA"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C601EA" w:rsidRDefault="00C601EA">
    <w:pP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8187C69"/>
    <w:multiLevelType w:val="multilevel"/>
    <w:tmpl w:val="5572728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2D815DA2"/>
    <w:multiLevelType w:val="multilevel"/>
    <w:tmpl w:val="B596B6F0"/>
    <w:lvl w:ilvl="0">
      <w:start w:val="1"/>
      <w:numFmt w:val="decimal"/>
      <w:lvlText w:val="%1."/>
      <w:lvlJc w:val="left"/>
      <w:pPr>
        <w:ind w:left="3338" w:hanging="360"/>
      </w:p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2" w15:restartNumberingAfterBreak="0">
    <w:nsid w:val="52FA04E4"/>
    <w:multiLevelType w:val="multilevel"/>
    <w:tmpl w:val="A15EFC12"/>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6"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7366CF1"/>
    <w:multiLevelType w:val="multilevel"/>
    <w:tmpl w:val="216A64A2"/>
    <w:lvl w:ilvl="0">
      <w:start w:val="3"/>
      <w:numFmt w:val="decimal"/>
      <w:lvlText w:val="%1."/>
      <w:lvlJc w:val="left"/>
      <w:pPr>
        <w:ind w:left="502" w:hanging="360"/>
      </w:pPr>
      <w:rPr>
        <w:rFonts w:hint="default"/>
        <w:b/>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15:restartNumberingAfterBreak="0">
    <w:nsid w:val="61D336A2"/>
    <w:multiLevelType w:val="multilevel"/>
    <w:tmpl w:val="FE7C7F3C"/>
    <w:lvl w:ilvl="0">
      <w:start w:val="4"/>
      <w:numFmt w:val="decimal"/>
      <w:lvlText w:val="%1."/>
      <w:lvlJc w:val="left"/>
      <w:pPr>
        <w:ind w:left="502" w:hanging="360"/>
      </w:pPr>
      <w:rPr>
        <w:rFonts w:hint="default"/>
        <w:b/>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3073CF6"/>
    <w:multiLevelType w:val="multilevel"/>
    <w:tmpl w:val="40067D68"/>
    <w:lvl w:ilvl="0">
      <w:start w:val="3"/>
      <w:numFmt w:val="decimal"/>
      <w:lvlText w:val="%1."/>
      <w:lvlJc w:val="left"/>
      <w:pPr>
        <w:ind w:left="502" w:hanging="360"/>
      </w:pPr>
    </w:lvl>
    <w:lvl w:ilvl="1">
      <w:start w:val="3"/>
      <w:numFmt w:val="decimal"/>
      <w:lvlText w:val="%1.%2."/>
      <w:lvlJc w:val="left"/>
      <w:pPr>
        <w:ind w:left="716" w:hanging="432"/>
      </w:pPr>
      <w:rPr>
        <w:b/>
        <w:sz w:val="22"/>
        <w:szCs w:val="22"/>
      </w:rPr>
    </w:lvl>
    <w:lvl w:ilvl="2">
      <w:start w:val="1"/>
      <w:numFmt w:val="decimal"/>
      <w:lvlText w:val="%1.%2.%3."/>
      <w:lvlJc w:val="left"/>
      <w:pPr>
        <w:ind w:left="1781" w:hanging="504"/>
      </w:pPr>
      <w:rPr>
        <w:b/>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9"/>
  </w:num>
  <w:num w:numId="6">
    <w:abstractNumId w:val="10"/>
  </w:num>
  <w:num w:numId="7">
    <w:abstractNumId w:val="5"/>
  </w:num>
  <w:num w:numId="8">
    <w:abstractNumId w:val="8"/>
  </w:num>
  <w:num w:numId="9">
    <w:abstractNumId w:val="14"/>
  </w:num>
  <w:num w:numId="10">
    <w:abstractNumId w:val="19"/>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9"/>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9"/>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9"/>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9"/>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7"/>
  </w:num>
  <w:num w:numId="33">
    <w:abstractNumId w:val="18"/>
  </w:num>
  <w:num w:numId="34">
    <w:abstractNumId w:val="9"/>
  </w:num>
  <w:num w:numId="35">
    <w:abstractNumId w:val="16"/>
  </w:num>
  <w:num w:numId="36">
    <w:abstractNumId w:val="12"/>
  </w:num>
  <w:num w:numId="37">
    <w:abstractNumId w:val="13"/>
  </w:num>
  <w:num w:numId="38">
    <w:abstractNumId w:val="6"/>
  </w:num>
  <w:num w:numId="39">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017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257A2"/>
    <w:rsid w:val="00031327"/>
    <w:rsid w:val="00033787"/>
    <w:rsid w:val="0003452D"/>
    <w:rsid w:val="000348AF"/>
    <w:rsid w:val="00035783"/>
    <w:rsid w:val="00037126"/>
    <w:rsid w:val="00037AB2"/>
    <w:rsid w:val="00040460"/>
    <w:rsid w:val="0004121D"/>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1F0"/>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E5116"/>
    <w:rsid w:val="001F0987"/>
    <w:rsid w:val="001F3423"/>
    <w:rsid w:val="001F3685"/>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B9C"/>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5313"/>
    <w:rsid w:val="004E6EB8"/>
    <w:rsid w:val="004F06D3"/>
    <w:rsid w:val="004F12CE"/>
    <w:rsid w:val="004F22FD"/>
    <w:rsid w:val="004F2E6A"/>
    <w:rsid w:val="004F35EC"/>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256E"/>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506"/>
    <w:rsid w:val="00561FCA"/>
    <w:rsid w:val="005622D1"/>
    <w:rsid w:val="00562834"/>
    <w:rsid w:val="0056378A"/>
    <w:rsid w:val="00563E5D"/>
    <w:rsid w:val="005660CC"/>
    <w:rsid w:val="00567FCF"/>
    <w:rsid w:val="005711D8"/>
    <w:rsid w:val="0057131B"/>
    <w:rsid w:val="00572C36"/>
    <w:rsid w:val="00572C68"/>
    <w:rsid w:val="00575407"/>
    <w:rsid w:val="00575CFD"/>
    <w:rsid w:val="0057616B"/>
    <w:rsid w:val="00577ED2"/>
    <w:rsid w:val="005810B7"/>
    <w:rsid w:val="0058342E"/>
    <w:rsid w:val="00583D2C"/>
    <w:rsid w:val="00585EFA"/>
    <w:rsid w:val="005903E3"/>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A5EB8"/>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24532"/>
    <w:rsid w:val="00733A11"/>
    <w:rsid w:val="0073585D"/>
    <w:rsid w:val="00740325"/>
    <w:rsid w:val="007470AF"/>
    <w:rsid w:val="007515E5"/>
    <w:rsid w:val="00751C01"/>
    <w:rsid w:val="007529B9"/>
    <w:rsid w:val="00763992"/>
    <w:rsid w:val="00764AB8"/>
    <w:rsid w:val="00766E28"/>
    <w:rsid w:val="00767DE9"/>
    <w:rsid w:val="00774D16"/>
    <w:rsid w:val="007760E4"/>
    <w:rsid w:val="007776B1"/>
    <w:rsid w:val="00783F36"/>
    <w:rsid w:val="007849A4"/>
    <w:rsid w:val="007859EF"/>
    <w:rsid w:val="00785AE2"/>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0E6A"/>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0E1"/>
    <w:rsid w:val="009D14B7"/>
    <w:rsid w:val="009D3C0D"/>
    <w:rsid w:val="009D43BF"/>
    <w:rsid w:val="009D4635"/>
    <w:rsid w:val="009D5D21"/>
    <w:rsid w:val="009E0507"/>
    <w:rsid w:val="009E36E1"/>
    <w:rsid w:val="009E79BA"/>
    <w:rsid w:val="009F28AE"/>
    <w:rsid w:val="009F2BD8"/>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47298"/>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CF9"/>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77466"/>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1530"/>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A78"/>
    <w:rsid w:val="00C52D78"/>
    <w:rsid w:val="00C54AE2"/>
    <w:rsid w:val="00C55772"/>
    <w:rsid w:val="00C57E76"/>
    <w:rsid w:val="00C601EA"/>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2A5"/>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406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5C08"/>
    <w:rsid w:val="00D677C0"/>
    <w:rsid w:val="00D67F2A"/>
    <w:rsid w:val="00D719CA"/>
    <w:rsid w:val="00D752FF"/>
    <w:rsid w:val="00D758E6"/>
    <w:rsid w:val="00D773AC"/>
    <w:rsid w:val="00D8184A"/>
    <w:rsid w:val="00D83709"/>
    <w:rsid w:val="00D84E0F"/>
    <w:rsid w:val="00D85D00"/>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83F"/>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5E22"/>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6DBD"/>
    <w:rsid w:val="00FF7283"/>
    <w:rsid w:val="00FF72BE"/>
    <w:rsid w:val="00FF7E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A2"/>
    <w:rsid w:val="005F3E3E"/>
    <w:rsid w:val="008236BB"/>
    <w:rsid w:val="009A05A2"/>
    <w:rsid w:val="009B223E"/>
    <w:rsid w:val="00A127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FA796-3671-4412-B274-32FFD0143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21</Pages>
  <Words>9818</Words>
  <Characters>53019</Characters>
  <Application>Microsoft Office Word</Application>
  <DocSecurity>0</DocSecurity>
  <Lines>441</Lines>
  <Paragraphs>125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62712</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RAFAEL DOMINGOS MARTINS</cp:lastModifiedBy>
  <cp:revision>15</cp:revision>
  <cp:lastPrinted>2023-06-14T21:29:00Z</cp:lastPrinted>
  <dcterms:created xsi:type="dcterms:W3CDTF">2023-05-12T17:45:00Z</dcterms:created>
  <dcterms:modified xsi:type="dcterms:W3CDTF">2023-06-14T21:31:00Z</dcterms:modified>
</cp:coreProperties>
</file>